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E519F" w14:textId="77777777" w:rsidR="006E6ACE" w:rsidRPr="009A4797" w:rsidRDefault="006E6ACE" w:rsidP="006E6ACE">
      <w:pPr>
        <w:tabs>
          <w:tab w:val="left" w:pos="6855"/>
        </w:tabs>
        <w:jc w:val="right"/>
        <w:rPr>
          <w:rFonts w:cs="Times New Roman"/>
          <w:sz w:val="22"/>
        </w:rPr>
      </w:pPr>
      <w:r w:rsidRPr="009A4797">
        <w:rPr>
          <w:rFonts w:cs="Times New Roman"/>
          <w:b/>
          <w:sz w:val="22"/>
        </w:rPr>
        <w:t>Załącznik nr 2d do SW</w:t>
      </w:r>
      <w:r w:rsidRPr="009A4797">
        <w:rPr>
          <w:rFonts w:cs="Times New Roman"/>
          <w:sz w:val="22"/>
        </w:rPr>
        <w:t>Z</w:t>
      </w:r>
    </w:p>
    <w:p w14:paraId="1D9E4098" w14:textId="77777777" w:rsidR="006E6ACE" w:rsidRPr="009A4797" w:rsidRDefault="006E6ACE" w:rsidP="006E6ACE">
      <w:pPr>
        <w:tabs>
          <w:tab w:val="left" w:pos="6855"/>
        </w:tabs>
        <w:jc w:val="center"/>
        <w:rPr>
          <w:rFonts w:cs="Times New Roman"/>
          <w:b/>
          <w:bCs/>
          <w:iCs/>
          <w:sz w:val="22"/>
        </w:rPr>
      </w:pPr>
      <w:r w:rsidRPr="009A4797">
        <w:rPr>
          <w:rFonts w:cs="Times New Roman"/>
          <w:b/>
          <w:bCs/>
          <w:iCs/>
          <w:sz w:val="22"/>
        </w:rPr>
        <w:t>Numer sprawy ZP.01.2026</w:t>
      </w:r>
    </w:p>
    <w:p w14:paraId="5B20B633" w14:textId="77777777" w:rsidR="006E6ACE" w:rsidRPr="009A4797" w:rsidRDefault="006E6ACE" w:rsidP="006E6ACE">
      <w:pPr>
        <w:tabs>
          <w:tab w:val="left" w:pos="6855"/>
        </w:tabs>
        <w:jc w:val="center"/>
        <w:rPr>
          <w:rFonts w:cs="Times New Roman"/>
          <w:b/>
          <w:sz w:val="22"/>
        </w:rPr>
      </w:pPr>
      <w:r w:rsidRPr="009A4797">
        <w:rPr>
          <w:rFonts w:cs="Times New Roman"/>
          <w:b/>
          <w:sz w:val="22"/>
        </w:rPr>
        <w:t>FORMULARZ OFERTY</w:t>
      </w:r>
    </w:p>
    <w:p w14:paraId="10FA9819" w14:textId="77777777" w:rsidR="006E6ACE" w:rsidRPr="009A4797" w:rsidRDefault="006E6ACE" w:rsidP="006E6ACE">
      <w:pPr>
        <w:tabs>
          <w:tab w:val="left" w:pos="6855"/>
        </w:tabs>
        <w:rPr>
          <w:rFonts w:cs="Times New Roman"/>
          <w:sz w:val="22"/>
          <w:vertAlign w:val="superscript"/>
        </w:rPr>
      </w:pPr>
      <w:r w:rsidRPr="009A4797">
        <w:rPr>
          <w:rFonts w:cs="Times New Roman"/>
          <w:sz w:val="22"/>
        </w:rPr>
        <w:t>Ja/My niżej podpisany (i): …………………………………………………………………………………………………</w:t>
      </w:r>
    </w:p>
    <w:p w14:paraId="78A9BB30" w14:textId="77777777" w:rsidR="006E6ACE" w:rsidRPr="009A4797" w:rsidRDefault="006E6ACE" w:rsidP="006E6ACE">
      <w:pPr>
        <w:tabs>
          <w:tab w:val="left" w:pos="6855"/>
        </w:tabs>
        <w:rPr>
          <w:rFonts w:cs="Times New Roman"/>
          <w:sz w:val="22"/>
          <w:vertAlign w:val="superscript"/>
        </w:rPr>
      </w:pPr>
      <w:r w:rsidRPr="009A4797">
        <w:rPr>
          <w:rFonts w:cs="Times New Roman"/>
          <w:sz w:val="22"/>
          <w:vertAlign w:val="superscript"/>
        </w:rPr>
        <w:t xml:space="preserve">                                     imię, nazwisko </w:t>
      </w:r>
      <w:r w:rsidRPr="009A4797">
        <w:rPr>
          <w:rFonts w:cs="Times New Roman"/>
          <w:bCs/>
          <w:iCs/>
          <w:sz w:val="22"/>
          <w:vertAlign w:val="superscript"/>
        </w:rPr>
        <w:t>- reprezentacja zgodna z wpisem do KRS/CEIDG lub pełnomocnictwem</w:t>
      </w:r>
    </w:p>
    <w:p w14:paraId="227F24EA" w14:textId="77777777" w:rsidR="006E6ACE" w:rsidRPr="009A4797" w:rsidRDefault="006E6ACE" w:rsidP="006E6ACE">
      <w:pPr>
        <w:tabs>
          <w:tab w:val="left" w:pos="6855"/>
        </w:tabs>
        <w:rPr>
          <w:rFonts w:cs="Times New Roman"/>
          <w:sz w:val="22"/>
        </w:rPr>
      </w:pPr>
      <w:r w:rsidRPr="009A4797">
        <w:rPr>
          <w:rFonts w:cs="Times New Roman"/>
          <w:sz w:val="22"/>
        </w:rPr>
        <w:t xml:space="preserve">działając w imieniu i na rzecz </w:t>
      </w:r>
      <w:r w:rsidRPr="009A4797">
        <w:rPr>
          <w:rFonts w:cs="Times New Roman"/>
          <w:b/>
          <w:sz w:val="22"/>
        </w:rPr>
        <w:t>Wykonawcy</w:t>
      </w:r>
      <w:r w:rsidRPr="009A4797">
        <w:rPr>
          <w:rFonts w:cs="Times New Roman"/>
          <w:sz w:val="22"/>
        </w:rPr>
        <w:t xml:space="preserve">: </w:t>
      </w:r>
    </w:p>
    <w:p w14:paraId="02B7DDE2" w14:textId="77777777" w:rsidR="006E6ACE" w:rsidRPr="009A4797" w:rsidRDefault="006E6ACE" w:rsidP="006E6ACE">
      <w:pPr>
        <w:tabs>
          <w:tab w:val="left" w:pos="6855"/>
        </w:tabs>
        <w:rPr>
          <w:rFonts w:cs="Times New Roman"/>
          <w:sz w:val="22"/>
        </w:rPr>
      </w:pPr>
    </w:p>
    <w:p w14:paraId="62C7D568" w14:textId="77777777" w:rsidR="006E6ACE" w:rsidRPr="009A4797" w:rsidRDefault="006E6ACE" w:rsidP="006E6ACE">
      <w:pPr>
        <w:tabs>
          <w:tab w:val="left" w:pos="6855"/>
        </w:tabs>
        <w:rPr>
          <w:rFonts w:cs="Times New Roman"/>
          <w:sz w:val="22"/>
        </w:rPr>
      </w:pPr>
      <w:r w:rsidRPr="009A4797">
        <w:rPr>
          <w:rFonts w:cs="Times New Roman"/>
          <w:sz w:val="22"/>
        </w:rPr>
        <w:t>………………………………………………………………………………………………….</w:t>
      </w:r>
    </w:p>
    <w:p w14:paraId="2752DA5D" w14:textId="77777777" w:rsidR="006E6ACE" w:rsidRPr="009A4797" w:rsidRDefault="006E6ACE" w:rsidP="006E6ACE">
      <w:pPr>
        <w:tabs>
          <w:tab w:val="left" w:pos="6855"/>
        </w:tabs>
        <w:rPr>
          <w:rFonts w:cs="Times New Roman"/>
          <w:sz w:val="22"/>
        </w:rPr>
      </w:pPr>
    </w:p>
    <w:p w14:paraId="308FFBA0" w14:textId="77777777" w:rsidR="006E6ACE" w:rsidRPr="009A4797" w:rsidRDefault="006E6ACE" w:rsidP="006E6ACE">
      <w:pPr>
        <w:tabs>
          <w:tab w:val="left" w:pos="6855"/>
        </w:tabs>
        <w:rPr>
          <w:rFonts w:cs="Times New Roman"/>
          <w:sz w:val="22"/>
        </w:rPr>
      </w:pPr>
      <w:r w:rsidRPr="009A4797">
        <w:rPr>
          <w:rFonts w:cs="Times New Roman"/>
          <w:sz w:val="22"/>
        </w:rPr>
        <w:t>………………………………………………………………………………………………….</w:t>
      </w:r>
    </w:p>
    <w:p w14:paraId="1EB4FACD" w14:textId="77777777" w:rsidR="006E6ACE" w:rsidRPr="009A4797" w:rsidRDefault="006E6ACE" w:rsidP="006E6ACE">
      <w:pPr>
        <w:tabs>
          <w:tab w:val="left" w:pos="6855"/>
        </w:tabs>
        <w:rPr>
          <w:rFonts w:cs="Times New Roman"/>
          <w:sz w:val="22"/>
          <w:vertAlign w:val="superscript"/>
        </w:rPr>
      </w:pPr>
      <w:r w:rsidRPr="009A4797">
        <w:rPr>
          <w:rFonts w:cs="Times New Roman"/>
          <w:sz w:val="22"/>
          <w:vertAlign w:val="superscript"/>
        </w:rPr>
        <w:t>pełna nazwa/firma albo imię i nazwisko Wykonawcy/adres Wykonawcy*</w:t>
      </w:r>
    </w:p>
    <w:p w14:paraId="20063D80" w14:textId="77777777" w:rsidR="006E6ACE" w:rsidRPr="009A4797" w:rsidRDefault="006E6ACE" w:rsidP="006E6ACE">
      <w:pPr>
        <w:tabs>
          <w:tab w:val="left" w:pos="6855"/>
        </w:tabs>
        <w:rPr>
          <w:rFonts w:cs="Times New Roman"/>
          <w:sz w:val="22"/>
        </w:rPr>
      </w:pPr>
      <w:r w:rsidRPr="009A4797">
        <w:rPr>
          <w:rFonts w:cs="Times New Roman"/>
          <w:sz w:val="22"/>
        </w:rPr>
        <w:t xml:space="preserve">numer wpisu do KRS Wykonawcy </w:t>
      </w:r>
      <w:r w:rsidRPr="009A4797">
        <w:rPr>
          <w:rFonts w:cs="Times New Roman"/>
          <w:sz w:val="22"/>
          <w:vertAlign w:val="superscript"/>
        </w:rPr>
        <w:t>wypełnić jeżeli dotyczy*</w:t>
      </w:r>
      <w:r w:rsidRPr="009A4797">
        <w:rPr>
          <w:rFonts w:cs="Times New Roman"/>
          <w:sz w:val="22"/>
        </w:rPr>
        <w:t>…………..……….…………………...</w:t>
      </w:r>
    </w:p>
    <w:p w14:paraId="2A7225BA" w14:textId="77777777" w:rsidR="006E6ACE" w:rsidRPr="009A4797" w:rsidRDefault="006E6ACE" w:rsidP="006E6ACE">
      <w:pPr>
        <w:tabs>
          <w:tab w:val="left" w:pos="6855"/>
        </w:tabs>
        <w:rPr>
          <w:rFonts w:cs="Times New Roman"/>
          <w:sz w:val="22"/>
        </w:rPr>
      </w:pPr>
      <w:r w:rsidRPr="009A4797">
        <w:rPr>
          <w:rFonts w:cs="Times New Roman"/>
          <w:sz w:val="22"/>
        </w:rPr>
        <w:t>NIP: |___|___|___|___|___|___|___|___|___|___|*    REGON |___|___|___|___|___|___|___|___|___|</w:t>
      </w:r>
      <w:r w:rsidRPr="009A4797">
        <w:rPr>
          <w:rFonts w:cs="Times New Roman"/>
          <w:sz w:val="22"/>
          <w:vertAlign w:val="superscript"/>
        </w:rPr>
        <w:t>*</w:t>
      </w:r>
    </w:p>
    <w:p w14:paraId="781E1C52" w14:textId="77777777" w:rsidR="006E6ACE" w:rsidRPr="009A4797" w:rsidRDefault="006E6ACE" w:rsidP="006E6ACE">
      <w:pPr>
        <w:tabs>
          <w:tab w:val="left" w:pos="6855"/>
        </w:tabs>
        <w:rPr>
          <w:rFonts w:cs="Times New Roman"/>
          <w:sz w:val="22"/>
          <w:vertAlign w:val="superscript"/>
        </w:rPr>
      </w:pPr>
      <w:r w:rsidRPr="009A4797">
        <w:rPr>
          <w:rFonts w:cs="Times New Roman"/>
          <w:sz w:val="22"/>
          <w:vertAlign w:val="superscript"/>
        </w:rPr>
        <w:t xml:space="preserve">* W przypadku gdy ofertę składają Wykonawcy wspólnie ubiegający się o udzielenie zamówienia podać nazwy/firmy, adresy, numery wpisu do KRS, numery NIP/REGON każdego z Wykonawców. </w:t>
      </w:r>
    </w:p>
    <w:p w14:paraId="36316821" w14:textId="77777777" w:rsidR="006E6ACE" w:rsidRPr="009A4797" w:rsidRDefault="006E6ACE" w:rsidP="006E6ACE">
      <w:pPr>
        <w:tabs>
          <w:tab w:val="left" w:pos="6855"/>
        </w:tabs>
        <w:rPr>
          <w:rFonts w:cs="Times New Roman"/>
          <w:sz w:val="22"/>
        </w:rPr>
      </w:pPr>
      <w:r w:rsidRPr="009A4797">
        <w:rPr>
          <w:rFonts w:cs="Times New Roman"/>
          <w:sz w:val="22"/>
        </w:rPr>
        <w:t>Nr telefonu …………………………       e-mail ……………………………………..</w:t>
      </w:r>
    </w:p>
    <w:p w14:paraId="20749B06" w14:textId="77777777" w:rsidR="006E6ACE" w:rsidRPr="009A4797" w:rsidRDefault="006E6ACE" w:rsidP="006E6ACE">
      <w:pPr>
        <w:tabs>
          <w:tab w:val="left" w:pos="6855"/>
        </w:tabs>
        <w:rPr>
          <w:rFonts w:cs="Times New Roman"/>
          <w:sz w:val="22"/>
        </w:rPr>
      </w:pPr>
    </w:p>
    <w:p w14:paraId="346BF146" w14:textId="77777777" w:rsidR="006E6ACE" w:rsidRPr="009A4797" w:rsidRDefault="006E6ACE" w:rsidP="006E6ACE">
      <w:pPr>
        <w:tabs>
          <w:tab w:val="left" w:pos="6855"/>
        </w:tabs>
        <w:rPr>
          <w:rFonts w:cs="Times New Roman"/>
          <w:sz w:val="22"/>
        </w:rPr>
      </w:pPr>
      <w:r w:rsidRPr="009A4797">
        <w:rPr>
          <w:rFonts w:cs="Times New Roman"/>
          <w:sz w:val="22"/>
        </w:rPr>
        <w:t xml:space="preserve">przystępując do udziału w postępowaniu o udzielenie zamówienia publicznego dotyczącego </w:t>
      </w:r>
    </w:p>
    <w:p w14:paraId="2C13D7D5" w14:textId="77777777" w:rsidR="006E6ACE" w:rsidRPr="009A4797" w:rsidRDefault="006E6ACE" w:rsidP="006E6ACE">
      <w:pPr>
        <w:tabs>
          <w:tab w:val="left" w:pos="6855"/>
        </w:tabs>
        <w:jc w:val="center"/>
        <w:rPr>
          <w:rFonts w:cs="Times New Roman"/>
          <w:sz w:val="22"/>
        </w:rPr>
      </w:pPr>
    </w:p>
    <w:p w14:paraId="104BD236" w14:textId="77777777" w:rsidR="006E6ACE" w:rsidRPr="009A4797" w:rsidRDefault="006E6ACE" w:rsidP="006E6ACE">
      <w:pPr>
        <w:tabs>
          <w:tab w:val="left" w:pos="6855"/>
        </w:tabs>
        <w:jc w:val="center"/>
        <w:rPr>
          <w:rFonts w:cs="Times New Roman"/>
          <w:b/>
          <w:sz w:val="22"/>
        </w:rPr>
      </w:pPr>
      <w:r w:rsidRPr="009A4797">
        <w:rPr>
          <w:rFonts w:cs="Times New Roman"/>
          <w:b/>
          <w:sz w:val="22"/>
        </w:rPr>
        <w:t xml:space="preserve">Dostawa artykułów żywnościowych do </w:t>
      </w:r>
      <w:r>
        <w:rPr>
          <w:rFonts w:cs="Times New Roman"/>
          <w:b/>
          <w:sz w:val="22"/>
        </w:rPr>
        <w:t>Przedszkola Samorządowego w Gołdapi</w:t>
      </w:r>
    </w:p>
    <w:p w14:paraId="47CC0E33" w14:textId="77777777" w:rsidR="006E6ACE" w:rsidRPr="009A4797" w:rsidRDefault="006E6ACE" w:rsidP="006E6ACE">
      <w:pPr>
        <w:tabs>
          <w:tab w:val="left" w:pos="6855"/>
        </w:tabs>
        <w:rPr>
          <w:rFonts w:cs="Times New Roman"/>
          <w:sz w:val="22"/>
        </w:rPr>
      </w:pPr>
      <w:r w:rsidRPr="009A4797">
        <w:rPr>
          <w:rFonts w:cs="Times New Roman"/>
          <w:sz w:val="22"/>
        </w:rPr>
        <w:t>składam(y) niniejszą ofertę na:</w:t>
      </w:r>
    </w:p>
    <w:p w14:paraId="7A499749" w14:textId="77777777" w:rsidR="006E6ACE" w:rsidRPr="009A4797" w:rsidRDefault="006E6ACE" w:rsidP="006E6ACE">
      <w:pPr>
        <w:tabs>
          <w:tab w:val="left" w:pos="6855"/>
        </w:tabs>
        <w:jc w:val="center"/>
        <w:rPr>
          <w:rFonts w:cs="Times New Roman"/>
          <w:b/>
          <w:bCs/>
          <w:sz w:val="22"/>
          <w:u w:val="single"/>
        </w:rPr>
      </w:pPr>
      <w:r w:rsidRPr="009A4797">
        <w:rPr>
          <w:rFonts w:cs="Times New Roman"/>
          <w:b/>
          <w:bCs/>
          <w:sz w:val="22"/>
        </w:rPr>
        <w:t>FORMULARZ CENOWY</w:t>
      </w:r>
    </w:p>
    <w:p w14:paraId="743DC6C6" w14:textId="77777777" w:rsidR="006E6ACE" w:rsidRPr="009A4797" w:rsidRDefault="006E6ACE" w:rsidP="006E6ACE">
      <w:pPr>
        <w:widowControl w:val="0"/>
        <w:spacing w:after="0" w:line="288" w:lineRule="auto"/>
        <w:jc w:val="center"/>
        <w:rPr>
          <w:rFonts w:cs="Times New Roman"/>
          <w:b/>
          <w:bCs/>
          <w:sz w:val="22"/>
          <w:lang w:eastAsia="pl-PL"/>
        </w:rPr>
      </w:pPr>
      <w:r w:rsidRPr="009A4797">
        <w:rPr>
          <w:rFonts w:eastAsia="DejaVu Sans" w:cs="Times New Roman"/>
          <w:b/>
          <w:bCs/>
          <w:color w:val="000000"/>
          <w:sz w:val="22"/>
          <w:lang w:bidi="hi-IN"/>
        </w:rPr>
        <w:t>Zestaw nr 4 – mleko, przetwory mleczne</w:t>
      </w:r>
    </w:p>
    <w:p w14:paraId="00FF927E" w14:textId="77777777" w:rsidR="006E6ACE" w:rsidRPr="009A4797" w:rsidRDefault="006E6ACE" w:rsidP="006E6ACE">
      <w:pPr>
        <w:tabs>
          <w:tab w:val="left" w:pos="6855"/>
        </w:tabs>
        <w:jc w:val="center"/>
        <w:rPr>
          <w:rFonts w:cs="Times New Roman"/>
          <w:b/>
          <w:sz w:val="22"/>
        </w:rPr>
      </w:pPr>
    </w:p>
    <w:p w14:paraId="67A3A94A" w14:textId="77777777" w:rsidR="006E6ACE" w:rsidRDefault="006E6ACE" w:rsidP="006E6ACE">
      <w:pPr>
        <w:tabs>
          <w:tab w:val="left" w:pos="6855"/>
        </w:tabs>
        <w:rPr>
          <w:rFonts w:cs="Times New Roman"/>
          <w:sz w:val="22"/>
        </w:rPr>
      </w:pPr>
      <w:r w:rsidRPr="009A4797">
        <w:rPr>
          <w:rFonts w:cs="Times New Roman"/>
          <w:sz w:val="22"/>
        </w:rPr>
        <w:t>Oferujemy dostawę przedmiotu zamówienia zgodnie z opisem przedmiotu zamówienia i na warunkach określonych w Specyfikacji Warunków Zamówienia według poniższej kalkulacji:</w:t>
      </w:r>
    </w:p>
    <w:p w14:paraId="0CA25A99" w14:textId="77777777" w:rsidR="006E6ACE" w:rsidRDefault="006E6ACE" w:rsidP="006E6ACE"/>
    <w:tbl>
      <w:tblPr>
        <w:tblStyle w:val="Tabela-Siatka"/>
        <w:tblW w:w="5000" w:type="pct"/>
        <w:tblLook w:val="0000" w:firstRow="0" w:lastRow="0" w:firstColumn="0" w:lastColumn="0" w:noHBand="0" w:noVBand="0"/>
      </w:tblPr>
      <w:tblGrid>
        <w:gridCol w:w="466"/>
        <w:gridCol w:w="3277"/>
        <w:gridCol w:w="779"/>
        <w:gridCol w:w="779"/>
        <w:gridCol w:w="1254"/>
        <w:gridCol w:w="1256"/>
        <w:gridCol w:w="1251"/>
      </w:tblGrid>
      <w:tr w:rsidR="006E6ACE" w:rsidRPr="00F46E1D" w14:paraId="723C1FC2" w14:textId="77777777" w:rsidTr="00FA2DA2">
        <w:tc>
          <w:tcPr>
            <w:tcW w:w="257" w:type="pct"/>
          </w:tcPr>
          <w:p w14:paraId="4B7A4EF0" w14:textId="77777777" w:rsidR="006E6ACE" w:rsidRPr="00F46E1D" w:rsidRDefault="006E6ACE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Lp.</w:t>
            </w:r>
          </w:p>
          <w:p w14:paraId="2E331F3C" w14:textId="77777777" w:rsidR="006E6ACE" w:rsidRPr="00F46E1D" w:rsidRDefault="006E6ACE" w:rsidP="00FA2DA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8" w:type="pct"/>
          </w:tcPr>
          <w:p w14:paraId="7A4216A9" w14:textId="77777777" w:rsidR="006E6ACE" w:rsidRPr="00F46E1D" w:rsidRDefault="006E6ACE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Nazwa</w:t>
            </w:r>
          </w:p>
        </w:tc>
        <w:tc>
          <w:tcPr>
            <w:tcW w:w="430" w:type="pct"/>
          </w:tcPr>
          <w:p w14:paraId="546C57BD" w14:textId="77777777" w:rsidR="006E6ACE" w:rsidRPr="00F46E1D" w:rsidRDefault="006E6ACE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Kod CPV</w:t>
            </w:r>
          </w:p>
        </w:tc>
        <w:tc>
          <w:tcPr>
            <w:tcW w:w="430" w:type="pct"/>
          </w:tcPr>
          <w:p w14:paraId="5B6EE1B9" w14:textId="77777777" w:rsidR="006E6ACE" w:rsidRPr="00F46E1D" w:rsidRDefault="006E6ACE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J.m.</w:t>
            </w:r>
          </w:p>
        </w:tc>
        <w:tc>
          <w:tcPr>
            <w:tcW w:w="692" w:type="pct"/>
          </w:tcPr>
          <w:p w14:paraId="47D65DE8" w14:textId="77777777" w:rsidR="006E6ACE" w:rsidRPr="00F46E1D" w:rsidRDefault="006E6ACE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Ilość</w:t>
            </w:r>
          </w:p>
          <w:p w14:paraId="05DD761C" w14:textId="77777777" w:rsidR="006E6ACE" w:rsidRPr="00F46E1D" w:rsidRDefault="006E6ACE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szacunkowa</w:t>
            </w:r>
          </w:p>
        </w:tc>
        <w:tc>
          <w:tcPr>
            <w:tcW w:w="693" w:type="pct"/>
          </w:tcPr>
          <w:p w14:paraId="1C08C812" w14:textId="77777777" w:rsidR="006E6ACE" w:rsidRPr="00F46E1D" w:rsidRDefault="006E6ACE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2A0228">
              <w:rPr>
                <w:b/>
                <w:bCs/>
                <w:color w:val="000000"/>
                <w:sz w:val="18"/>
                <w:szCs w:val="18"/>
                <w:u w:val="single"/>
                <w:lang w:eastAsia="zh-CN"/>
              </w:rPr>
              <w:t>Cena brutto</w:t>
            </w:r>
            <w:r>
              <w:rPr>
                <w:b/>
                <w:bCs/>
                <w:color w:val="000000"/>
                <w:sz w:val="18"/>
                <w:szCs w:val="18"/>
                <w:u w:val="single"/>
                <w:lang w:eastAsia="zh-CN"/>
              </w:rPr>
              <w:t xml:space="preserve"> </w:t>
            </w:r>
            <w:r w:rsidRPr="002A0228">
              <w:rPr>
                <w:b/>
                <w:bCs/>
                <w:color w:val="000000"/>
                <w:sz w:val="18"/>
                <w:szCs w:val="18"/>
                <w:u w:val="single"/>
                <w:lang w:eastAsia="zh-CN"/>
              </w:rPr>
              <w:t>za jednostkę</w:t>
            </w:r>
            <w:r>
              <w:rPr>
                <w:b/>
                <w:bCs/>
                <w:color w:val="000000"/>
                <w:sz w:val="18"/>
                <w:szCs w:val="18"/>
                <w:u w:val="single"/>
                <w:lang w:eastAsia="zh-CN"/>
              </w:rPr>
              <w:t xml:space="preserve"> </w:t>
            </w:r>
            <w:r w:rsidRPr="002A0228">
              <w:rPr>
                <w:b/>
                <w:bCs/>
                <w:color w:val="000000"/>
                <w:sz w:val="18"/>
                <w:szCs w:val="18"/>
                <w:u w:val="single"/>
                <w:lang w:eastAsia="zh-CN"/>
              </w:rPr>
              <w:t>miary</w:t>
            </w:r>
            <w:r>
              <w:rPr>
                <w:b/>
                <w:bCs/>
                <w:color w:val="000000"/>
                <w:sz w:val="18"/>
                <w:szCs w:val="18"/>
                <w:u w:val="single"/>
                <w:lang w:eastAsia="zh-CN"/>
              </w:rPr>
              <w:t xml:space="preserve"> </w:t>
            </w:r>
            <w:r w:rsidRPr="002A0228">
              <w:rPr>
                <w:b/>
                <w:bCs/>
                <w:color w:val="000000"/>
                <w:sz w:val="18"/>
                <w:szCs w:val="18"/>
                <w:u w:val="single"/>
                <w:lang w:eastAsia="zh-CN"/>
              </w:rPr>
              <w:t>w</w:t>
            </w:r>
            <w:r>
              <w:rPr>
                <w:b/>
                <w:bCs/>
                <w:color w:val="000000"/>
                <w:sz w:val="18"/>
                <w:szCs w:val="18"/>
                <w:u w:val="single"/>
                <w:lang w:eastAsia="zh-CN"/>
              </w:rPr>
              <w:t> </w:t>
            </w:r>
            <w:r w:rsidRPr="002A0228">
              <w:rPr>
                <w:b/>
                <w:bCs/>
                <w:color w:val="000000"/>
                <w:sz w:val="18"/>
                <w:szCs w:val="18"/>
                <w:u w:val="single"/>
                <w:lang w:eastAsia="zh-CN"/>
              </w:rPr>
              <w:t>PLN</w:t>
            </w:r>
          </w:p>
        </w:tc>
        <w:tc>
          <w:tcPr>
            <w:tcW w:w="690" w:type="pct"/>
          </w:tcPr>
          <w:p w14:paraId="17F02159" w14:textId="77777777" w:rsidR="006E6ACE" w:rsidRPr="00F46E1D" w:rsidRDefault="006E6ACE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6A725E">
              <w:rPr>
                <w:b/>
                <w:bCs/>
                <w:color w:val="000000"/>
                <w:sz w:val="18"/>
                <w:szCs w:val="18"/>
                <w:u w:val="single"/>
                <w:lang w:eastAsia="zh-CN"/>
              </w:rPr>
              <w:t>Wartość całkowita brutto w PLN (iloczyn kolumny 5 i 6)</w:t>
            </w:r>
          </w:p>
        </w:tc>
      </w:tr>
      <w:tr w:rsidR="006E6ACE" w:rsidRPr="00F46E1D" w14:paraId="066C5F71" w14:textId="77777777" w:rsidTr="00FA2DA2">
        <w:tc>
          <w:tcPr>
            <w:tcW w:w="257" w:type="pct"/>
          </w:tcPr>
          <w:p w14:paraId="079B39CF" w14:textId="77777777" w:rsidR="006E6ACE" w:rsidRPr="00F46E1D" w:rsidRDefault="006E6ACE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</w:t>
            </w:r>
          </w:p>
        </w:tc>
        <w:tc>
          <w:tcPr>
            <w:tcW w:w="1808" w:type="pct"/>
          </w:tcPr>
          <w:p w14:paraId="69057611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2</w:t>
            </w:r>
          </w:p>
        </w:tc>
        <w:tc>
          <w:tcPr>
            <w:tcW w:w="430" w:type="pct"/>
          </w:tcPr>
          <w:p w14:paraId="118F490A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3</w:t>
            </w:r>
          </w:p>
        </w:tc>
        <w:tc>
          <w:tcPr>
            <w:tcW w:w="430" w:type="pct"/>
          </w:tcPr>
          <w:p w14:paraId="40F1B676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4</w:t>
            </w:r>
          </w:p>
        </w:tc>
        <w:tc>
          <w:tcPr>
            <w:tcW w:w="692" w:type="pct"/>
          </w:tcPr>
          <w:p w14:paraId="13F19EB1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5</w:t>
            </w:r>
          </w:p>
        </w:tc>
        <w:tc>
          <w:tcPr>
            <w:tcW w:w="693" w:type="pct"/>
          </w:tcPr>
          <w:p w14:paraId="3761AD44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90" w:type="pct"/>
          </w:tcPr>
          <w:p w14:paraId="3940CFB0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6E6ACE" w:rsidRPr="00F46E1D" w14:paraId="539E6D38" w14:textId="77777777" w:rsidTr="00FA2DA2">
        <w:tc>
          <w:tcPr>
            <w:tcW w:w="257" w:type="pct"/>
          </w:tcPr>
          <w:p w14:paraId="069636FD" w14:textId="77777777" w:rsidR="006E6ACE" w:rsidRPr="00F46E1D" w:rsidRDefault="006E6ACE" w:rsidP="00FA2DA2">
            <w:pPr>
              <w:jc w:val="center"/>
              <w:rPr>
                <w:b/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</w:t>
            </w:r>
          </w:p>
        </w:tc>
        <w:tc>
          <w:tcPr>
            <w:tcW w:w="1808" w:type="pct"/>
          </w:tcPr>
          <w:p w14:paraId="4BC83F95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  <w:u w:val="single"/>
              </w:rPr>
            </w:pPr>
            <w:r w:rsidRPr="00F46E1D">
              <w:rPr>
                <w:b/>
                <w:sz w:val="18"/>
                <w:szCs w:val="18"/>
              </w:rPr>
              <w:t xml:space="preserve">Mleko 2%UHT tł. </w:t>
            </w:r>
            <w:r w:rsidRPr="00F46E1D">
              <w:rPr>
                <w:sz w:val="18"/>
                <w:szCs w:val="18"/>
              </w:rPr>
              <w:t>(pasteryzowane)</w:t>
            </w:r>
          </w:p>
          <w:p w14:paraId="5C3C0F65" w14:textId="77777777" w:rsidR="006E6ACE" w:rsidRPr="00F46E1D" w:rsidRDefault="006E6ACE" w:rsidP="00FA2DA2">
            <w:r w:rsidRPr="00751FCE">
              <w:rPr>
                <w:color w:val="000000"/>
                <w:sz w:val="18"/>
                <w:szCs w:val="18"/>
              </w:rPr>
              <w:t xml:space="preserve">Wymagania klasyfikacyjne, Cechy dyskwalifikujące, Wymagania dotyczące pakowania - zgodnie z opisem przedmiotu </w:t>
            </w:r>
            <w:r w:rsidRPr="00751FCE">
              <w:rPr>
                <w:color w:val="000000"/>
                <w:sz w:val="18"/>
                <w:szCs w:val="18"/>
              </w:rPr>
              <w:lastRenderedPageBreak/>
              <w:t>zamówienia stanowiącym załącznik nr 1</w:t>
            </w:r>
            <w:r>
              <w:rPr>
                <w:color w:val="000000"/>
                <w:sz w:val="18"/>
                <w:szCs w:val="18"/>
              </w:rPr>
              <w:t>d</w:t>
            </w:r>
            <w:r w:rsidRPr="00751FCE">
              <w:rPr>
                <w:color w:val="000000"/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30" w:type="pct"/>
            <w:textDirection w:val="btLr"/>
          </w:tcPr>
          <w:p w14:paraId="07276E7C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lastRenderedPageBreak/>
              <w:t>15511100-4</w:t>
            </w:r>
          </w:p>
        </w:tc>
        <w:tc>
          <w:tcPr>
            <w:tcW w:w="430" w:type="pct"/>
          </w:tcPr>
          <w:p w14:paraId="0EC647E4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l</w:t>
            </w:r>
          </w:p>
        </w:tc>
        <w:tc>
          <w:tcPr>
            <w:tcW w:w="692" w:type="pct"/>
          </w:tcPr>
          <w:p w14:paraId="67C0BC2F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1105</w:t>
            </w:r>
          </w:p>
        </w:tc>
        <w:tc>
          <w:tcPr>
            <w:tcW w:w="693" w:type="pct"/>
          </w:tcPr>
          <w:p w14:paraId="6800466A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</w:tcPr>
          <w:p w14:paraId="6D9A4D90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6E6ACE" w:rsidRPr="00F46E1D" w14:paraId="59580D89" w14:textId="77777777" w:rsidTr="00FA2DA2">
        <w:tc>
          <w:tcPr>
            <w:tcW w:w="257" w:type="pct"/>
          </w:tcPr>
          <w:p w14:paraId="7FD0EA5C" w14:textId="77777777" w:rsidR="006E6ACE" w:rsidRPr="00F46E1D" w:rsidRDefault="006E6ACE" w:rsidP="00FA2DA2">
            <w:pPr>
              <w:jc w:val="center"/>
              <w:rPr>
                <w:b/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2</w:t>
            </w:r>
          </w:p>
        </w:tc>
        <w:tc>
          <w:tcPr>
            <w:tcW w:w="1808" w:type="pct"/>
          </w:tcPr>
          <w:p w14:paraId="0CBBD6A4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  <w:u w:val="single"/>
              </w:rPr>
            </w:pPr>
            <w:r w:rsidRPr="00F46E1D">
              <w:rPr>
                <w:b/>
                <w:sz w:val="18"/>
                <w:szCs w:val="18"/>
              </w:rPr>
              <w:t xml:space="preserve">Mleko 3,2% tł. UHT </w:t>
            </w:r>
          </w:p>
          <w:p w14:paraId="1D2617F0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r w:rsidRPr="00751FCE">
              <w:rPr>
                <w:color w:val="000000"/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18"/>
                <w:szCs w:val="18"/>
              </w:rPr>
              <w:t>d</w:t>
            </w:r>
            <w:r w:rsidRPr="00751FCE">
              <w:rPr>
                <w:color w:val="000000"/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30" w:type="pct"/>
            <w:textDirection w:val="btLr"/>
          </w:tcPr>
          <w:p w14:paraId="59711B2B" w14:textId="77777777" w:rsidR="006E6ACE" w:rsidRPr="00F46E1D" w:rsidRDefault="006E6ACE" w:rsidP="00FA2DA2">
            <w:pPr>
              <w:tabs>
                <w:tab w:val="left" w:pos="1057"/>
              </w:tabs>
              <w:ind w:right="113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15511210-8</w:t>
            </w:r>
          </w:p>
        </w:tc>
        <w:tc>
          <w:tcPr>
            <w:tcW w:w="430" w:type="pct"/>
          </w:tcPr>
          <w:p w14:paraId="632C1750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l</w:t>
            </w:r>
          </w:p>
        </w:tc>
        <w:tc>
          <w:tcPr>
            <w:tcW w:w="692" w:type="pct"/>
          </w:tcPr>
          <w:p w14:paraId="2D8737F9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115</w:t>
            </w:r>
          </w:p>
        </w:tc>
        <w:tc>
          <w:tcPr>
            <w:tcW w:w="693" w:type="pct"/>
          </w:tcPr>
          <w:p w14:paraId="377B121E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</w:tcPr>
          <w:p w14:paraId="0772C764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6E6ACE" w:rsidRPr="00F46E1D" w14:paraId="6E364854" w14:textId="77777777" w:rsidTr="00FA2DA2">
        <w:tc>
          <w:tcPr>
            <w:tcW w:w="257" w:type="pct"/>
          </w:tcPr>
          <w:p w14:paraId="220C222E" w14:textId="77777777" w:rsidR="006E6ACE" w:rsidRPr="00F46E1D" w:rsidRDefault="006E6ACE" w:rsidP="00FA2DA2">
            <w:pPr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3</w:t>
            </w:r>
          </w:p>
        </w:tc>
        <w:tc>
          <w:tcPr>
            <w:tcW w:w="1808" w:type="pct"/>
          </w:tcPr>
          <w:p w14:paraId="4687F748" w14:textId="77777777" w:rsidR="006E6ACE" w:rsidRDefault="006E6ACE" w:rsidP="00FA2DA2">
            <w:pPr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 xml:space="preserve">Ser kozi  w plastrach </w:t>
            </w:r>
          </w:p>
          <w:p w14:paraId="69266450" w14:textId="77777777" w:rsidR="006E6ACE" w:rsidRPr="00F46E1D" w:rsidRDefault="006E6ACE" w:rsidP="00FA2DA2">
            <w:pPr>
              <w:rPr>
                <w:sz w:val="18"/>
                <w:szCs w:val="18"/>
              </w:rPr>
            </w:pPr>
            <w:r w:rsidRPr="00751FCE">
              <w:rPr>
                <w:color w:val="000000"/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18"/>
                <w:szCs w:val="18"/>
              </w:rPr>
              <w:t>d</w:t>
            </w:r>
            <w:r w:rsidRPr="00751FCE">
              <w:rPr>
                <w:color w:val="000000"/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30" w:type="pct"/>
            <w:textDirection w:val="btLr"/>
          </w:tcPr>
          <w:p w14:paraId="00E34521" w14:textId="77777777" w:rsidR="006E6ACE" w:rsidRPr="00F46E1D" w:rsidRDefault="006E6ACE" w:rsidP="00FA2DA2">
            <w:pPr>
              <w:tabs>
                <w:tab w:val="left" w:pos="1057"/>
              </w:tabs>
              <w:snapToGrid w:val="0"/>
              <w:ind w:right="113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15542100</w:t>
            </w:r>
            <w:r w:rsidRPr="00F46E1D">
              <w:rPr>
                <w:sz w:val="18"/>
                <w:szCs w:val="18"/>
              </w:rPr>
              <w:noBreakHyphen/>
              <w:t>0</w:t>
            </w:r>
          </w:p>
        </w:tc>
        <w:tc>
          <w:tcPr>
            <w:tcW w:w="430" w:type="pct"/>
          </w:tcPr>
          <w:p w14:paraId="29DFC454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F46E1D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92" w:type="pct"/>
          </w:tcPr>
          <w:p w14:paraId="087B8CFB" w14:textId="77777777" w:rsidR="006E6ACE" w:rsidRPr="00F46E1D" w:rsidRDefault="006E6ACE" w:rsidP="00FA2DA2">
            <w:pPr>
              <w:snapToGrid w:val="0"/>
              <w:ind w:left="255" w:right="57" w:hanging="142"/>
              <w:jc w:val="both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24</w:t>
            </w:r>
          </w:p>
        </w:tc>
        <w:tc>
          <w:tcPr>
            <w:tcW w:w="693" w:type="pct"/>
          </w:tcPr>
          <w:p w14:paraId="06DC3C96" w14:textId="77777777" w:rsidR="006E6ACE" w:rsidRPr="00F46E1D" w:rsidRDefault="006E6ACE" w:rsidP="00FA2DA2">
            <w:pPr>
              <w:snapToGrid w:val="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</w:tcPr>
          <w:p w14:paraId="4A0CF596" w14:textId="77777777" w:rsidR="006E6ACE" w:rsidRPr="00F46E1D" w:rsidRDefault="006E6ACE" w:rsidP="00FA2DA2">
            <w:pPr>
              <w:snapToGrid w:val="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6E6ACE" w:rsidRPr="00F46E1D" w14:paraId="553149A4" w14:textId="77777777" w:rsidTr="00FA2DA2">
        <w:tc>
          <w:tcPr>
            <w:tcW w:w="257" w:type="pct"/>
          </w:tcPr>
          <w:p w14:paraId="3381B5F4" w14:textId="77777777" w:rsidR="006E6ACE" w:rsidRPr="00F46E1D" w:rsidRDefault="006E6ACE" w:rsidP="00FA2DA2">
            <w:pPr>
              <w:jc w:val="center"/>
              <w:rPr>
                <w:b/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4</w:t>
            </w:r>
          </w:p>
        </w:tc>
        <w:tc>
          <w:tcPr>
            <w:tcW w:w="1808" w:type="pct"/>
          </w:tcPr>
          <w:p w14:paraId="122E19CD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  <w:u w:val="single"/>
              </w:rPr>
            </w:pPr>
            <w:r w:rsidRPr="00F46E1D">
              <w:rPr>
                <w:b/>
                <w:sz w:val="18"/>
                <w:szCs w:val="18"/>
              </w:rPr>
              <w:t>Mleko 2% tł. UHT</w:t>
            </w:r>
          </w:p>
          <w:p w14:paraId="0DA07DE1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r w:rsidRPr="00751FCE">
              <w:rPr>
                <w:color w:val="000000"/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18"/>
                <w:szCs w:val="18"/>
              </w:rPr>
              <w:t>d</w:t>
            </w:r>
            <w:r w:rsidRPr="00751FCE">
              <w:rPr>
                <w:color w:val="000000"/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30" w:type="pct"/>
            <w:textDirection w:val="btLr"/>
          </w:tcPr>
          <w:p w14:paraId="6109E140" w14:textId="77777777" w:rsidR="006E6ACE" w:rsidRPr="00F46E1D" w:rsidRDefault="006E6ACE" w:rsidP="00FA2DA2">
            <w:pPr>
              <w:tabs>
                <w:tab w:val="left" w:pos="1057"/>
              </w:tabs>
              <w:ind w:right="113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15511210-8</w:t>
            </w:r>
          </w:p>
        </w:tc>
        <w:tc>
          <w:tcPr>
            <w:tcW w:w="430" w:type="pct"/>
          </w:tcPr>
          <w:p w14:paraId="53133D26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l</w:t>
            </w:r>
          </w:p>
        </w:tc>
        <w:tc>
          <w:tcPr>
            <w:tcW w:w="692" w:type="pct"/>
          </w:tcPr>
          <w:p w14:paraId="241DC009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7692</w:t>
            </w:r>
          </w:p>
        </w:tc>
        <w:tc>
          <w:tcPr>
            <w:tcW w:w="693" w:type="pct"/>
          </w:tcPr>
          <w:p w14:paraId="245CDBF5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</w:tcPr>
          <w:p w14:paraId="196F12CF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6E6ACE" w:rsidRPr="00F46E1D" w14:paraId="4E57B724" w14:textId="77777777" w:rsidTr="00FA2DA2">
        <w:tc>
          <w:tcPr>
            <w:tcW w:w="257" w:type="pct"/>
          </w:tcPr>
          <w:p w14:paraId="5EE30C7E" w14:textId="77777777" w:rsidR="006E6ACE" w:rsidRPr="00F46E1D" w:rsidRDefault="006E6ACE" w:rsidP="00FA2DA2">
            <w:pPr>
              <w:jc w:val="center"/>
              <w:rPr>
                <w:b/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5</w:t>
            </w:r>
          </w:p>
        </w:tc>
        <w:tc>
          <w:tcPr>
            <w:tcW w:w="1808" w:type="pct"/>
          </w:tcPr>
          <w:p w14:paraId="4763178A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  <w:u w:val="single"/>
              </w:rPr>
            </w:pPr>
            <w:r w:rsidRPr="00F46E1D">
              <w:rPr>
                <w:b/>
                <w:sz w:val="18"/>
                <w:szCs w:val="18"/>
              </w:rPr>
              <w:t xml:space="preserve">Śmietana 18% tł. </w:t>
            </w:r>
            <w:r w:rsidRPr="00F46E1D">
              <w:rPr>
                <w:sz w:val="18"/>
                <w:szCs w:val="18"/>
              </w:rPr>
              <w:t>(homogenizowana)</w:t>
            </w:r>
          </w:p>
          <w:p w14:paraId="3F8AD3D6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r w:rsidRPr="00751FCE">
              <w:rPr>
                <w:color w:val="000000"/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18"/>
                <w:szCs w:val="18"/>
              </w:rPr>
              <w:t>d</w:t>
            </w:r>
            <w:r w:rsidRPr="00751FCE">
              <w:rPr>
                <w:color w:val="000000"/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30" w:type="pct"/>
            <w:textDirection w:val="btLr"/>
          </w:tcPr>
          <w:p w14:paraId="4BED9641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15512200-2</w:t>
            </w:r>
          </w:p>
        </w:tc>
        <w:tc>
          <w:tcPr>
            <w:tcW w:w="430" w:type="pct"/>
          </w:tcPr>
          <w:p w14:paraId="74AA0976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F46E1D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92" w:type="pct"/>
          </w:tcPr>
          <w:p w14:paraId="3A39E981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854</w:t>
            </w:r>
          </w:p>
        </w:tc>
        <w:tc>
          <w:tcPr>
            <w:tcW w:w="693" w:type="pct"/>
          </w:tcPr>
          <w:p w14:paraId="5ABFDA98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</w:tcPr>
          <w:p w14:paraId="0D31E62B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6E6ACE" w:rsidRPr="00F46E1D" w14:paraId="3844475E" w14:textId="77777777" w:rsidTr="00FA2DA2">
        <w:tc>
          <w:tcPr>
            <w:tcW w:w="257" w:type="pct"/>
          </w:tcPr>
          <w:p w14:paraId="1619D0C6" w14:textId="77777777" w:rsidR="006E6ACE" w:rsidRPr="00F46E1D" w:rsidRDefault="006E6ACE" w:rsidP="00FA2DA2">
            <w:pPr>
              <w:jc w:val="center"/>
              <w:rPr>
                <w:b/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6</w:t>
            </w:r>
          </w:p>
        </w:tc>
        <w:tc>
          <w:tcPr>
            <w:tcW w:w="1808" w:type="pct"/>
          </w:tcPr>
          <w:p w14:paraId="776AF698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  <w:u w:val="single"/>
              </w:rPr>
            </w:pPr>
            <w:r w:rsidRPr="00F46E1D">
              <w:rPr>
                <w:b/>
                <w:sz w:val="18"/>
                <w:szCs w:val="18"/>
              </w:rPr>
              <w:t xml:space="preserve">Śmietana 18% tł. </w:t>
            </w:r>
            <w:r w:rsidRPr="00F46E1D">
              <w:rPr>
                <w:sz w:val="18"/>
                <w:szCs w:val="18"/>
              </w:rPr>
              <w:t>(homogenizowana)</w:t>
            </w:r>
          </w:p>
          <w:p w14:paraId="5D832E09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r w:rsidRPr="00751FCE">
              <w:rPr>
                <w:color w:val="000000"/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18"/>
                <w:szCs w:val="18"/>
              </w:rPr>
              <w:t>d</w:t>
            </w:r>
            <w:r w:rsidRPr="00751FCE">
              <w:rPr>
                <w:color w:val="000000"/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30" w:type="pct"/>
            <w:textDirection w:val="btLr"/>
          </w:tcPr>
          <w:p w14:paraId="0C8A0330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15512200-2</w:t>
            </w:r>
          </w:p>
        </w:tc>
        <w:tc>
          <w:tcPr>
            <w:tcW w:w="430" w:type="pct"/>
          </w:tcPr>
          <w:p w14:paraId="25A8FBD7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F46E1D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92" w:type="pct"/>
          </w:tcPr>
          <w:p w14:paraId="5ED231CF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448</w:t>
            </w:r>
          </w:p>
        </w:tc>
        <w:tc>
          <w:tcPr>
            <w:tcW w:w="693" w:type="pct"/>
          </w:tcPr>
          <w:p w14:paraId="40CDAFB6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</w:tcPr>
          <w:p w14:paraId="2DDAA6F8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6E6ACE" w:rsidRPr="00F46E1D" w14:paraId="27959F7E" w14:textId="77777777" w:rsidTr="00FA2DA2">
        <w:tc>
          <w:tcPr>
            <w:tcW w:w="257" w:type="pct"/>
          </w:tcPr>
          <w:p w14:paraId="2E72C1BB" w14:textId="77777777" w:rsidR="006E6ACE" w:rsidRPr="00F46E1D" w:rsidRDefault="006E6ACE" w:rsidP="00FA2DA2">
            <w:pPr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7</w:t>
            </w:r>
          </w:p>
        </w:tc>
        <w:tc>
          <w:tcPr>
            <w:tcW w:w="1808" w:type="pct"/>
          </w:tcPr>
          <w:p w14:paraId="037F01F2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  <w:u w:val="single"/>
              </w:rPr>
            </w:pPr>
            <w:r w:rsidRPr="00F46E1D">
              <w:rPr>
                <w:sz w:val="18"/>
                <w:szCs w:val="18"/>
              </w:rPr>
              <w:t>Masło roślinne</w:t>
            </w:r>
          </w:p>
          <w:p w14:paraId="3A7A60AE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r w:rsidRPr="00751FCE">
              <w:rPr>
                <w:color w:val="000000"/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18"/>
                <w:szCs w:val="18"/>
              </w:rPr>
              <w:t>d</w:t>
            </w:r>
            <w:r w:rsidRPr="00751FCE">
              <w:rPr>
                <w:color w:val="000000"/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30" w:type="pct"/>
            <w:textDirection w:val="btLr"/>
          </w:tcPr>
          <w:p w14:paraId="03DBBCCB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15531000</w:t>
            </w:r>
            <w:r w:rsidRPr="00F46E1D">
              <w:rPr>
                <w:sz w:val="18"/>
                <w:szCs w:val="18"/>
              </w:rPr>
              <w:noBreakHyphen/>
              <w:t>9</w:t>
            </w:r>
          </w:p>
        </w:tc>
        <w:tc>
          <w:tcPr>
            <w:tcW w:w="430" w:type="pct"/>
          </w:tcPr>
          <w:p w14:paraId="1FE67976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F46E1D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92" w:type="pct"/>
          </w:tcPr>
          <w:p w14:paraId="67CE62CE" w14:textId="77777777" w:rsidR="006E6ACE" w:rsidRPr="00F46E1D" w:rsidRDefault="006E6ACE" w:rsidP="00FA2DA2">
            <w:pPr>
              <w:snapToGrid w:val="0"/>
              <w:ind w:left="255" w:right="57" w:hanging="142"/>
              <w:jc w:val="both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16</w:t>
            </w:r>
          </w:p>
        </w:tc>
        <w:tc>
          <w:tcPr>
            <w:tcW w:w="693" w:type="pct"/>
          </w:tcPr>
          <w:p w14:paraId="73B168DA" w14:textId="77777777" w:rsidR="006E6ACE" w:rsidRPr="00F46E1D" w:rsidRDefault="006E6ACE" w:rsidP="00FA2DA2">
            <w:pPr>
              <w:snapToGrid w:val="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</w:tcPr>
          <w:p w14:paraId="7810623C" w14:textId="77777777" w:rsidR="006E6ACE" w:rsidRPr="00F46E1D" w:rsidRDefault="006E6ACE" w:rsidP="00FA2DA2">
            <w:pPr>
              <w:snapToGrid w:val="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6E6ACE" w:rsidRPr="00F46E1D" w14:paraId="532F25CC" w14:textId="77777777" w:rsidTr="00FA2DA2">
        <w:tc>
          <w:tcPr>
            <w:tcW w:w="257" w:type="pct"/>
          </w:tcPr>
          <w:p w14:paraId="32147CD1" w14:textId="77777777" w:rsidR="006E6ACE" w:rsidRPr="00F46E1D" w:rsidRDefault="006E6ACE" w:rsidP="00FA2DA2">
            <w:pPr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8</w:t>
            </w:r>
          </w:p>
        </w:tc>
        <w:tc>
          <w:tcPr>
            <w:tcW w:w="1808" w:type="pct"/>
          </w:tcPr>
          <w:p w14:paraId="570521CF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 xml:space="preserve">Serek </w:t>
            </w:r>
            <w:proofErr w:type="spellStart"/>
            <w:r w:rsidRPr="00F46E1D">
              <w:rPr>
                <w:sz w:val="18"/>
                <w:szCs w:val="18"/>
              </w:rPr>
              <w:t>mascarpone</w:t>
            </w:r>
            <w:proofErr w:type="spellEnd"/>
            <w:r w:rsidRPr="00F46E1D">
              <w:rPr>
                <w:sz w:val="18"/>
                <w:szCs w:val="18"/>
              </w:rPr>
              <w:t xml:space="preserve"> 250g</w:t>
            </w:r>
          </w:p>
          <w:p w14:paraId="7AEEF1C4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r w:rsidRPr="00751FCE">
              <w:rPr>
                <w:color w:val="000000"/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18"/>
                <w:szCs w:val="18"/>
              </w:rPr>
              <w:t>d</w:t>
            </w:r>
            <w:r w:rsidRPr="00751FCE">
              <w:rPr>
                <w:color w:val="000000"/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30" w:type="pct"/>
            <w:textDirection w:val="btLr"/>
          </w:tcPr>
          <w:p w14:paraId="3BBDD7CD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br/>
            </w:r>
            <w:r w:rsidRPr="00F46E1D">
              <w:rPr>
                <w:color w:val="232323"/>
                <w:sz w:val="18"/>
                <w:szCs w:val="18"/>
                <w:shd w:val="clear" w:color="auto" w:fill="EEEEEE"/>
              </w:rPr>
              <w:t>15545000-0</w:t>
            </w:r>
          </w:p>
        </w:tc>
        <w:tc>
          <w:tcPr>
            <w:tcW w:w="430" w:type="pct"/>
          </w:tcPr>
          <w:p w14:paraId="7D0CA704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F46E1D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92" w:type="pct"/>
          </w:tcPr>
          <w:p w14:paraId="69703298" w14:textId="77777777" w:rsidR="006E6ACE" w:rsidRPr="00F46E1D" w:rsidRDefault="006E6ACE" w:rsidP="00FA2DA2">
            <w:pPr>
              <w:snapToGrid w:val="0"/>
              <w:ind w:left="255" w:right="57" w:hanging="142"/>
              <w:jc w:val="both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160</w:t>
            </w:r>
          </w:p>
        </w:tc>
        <w:tc>
          <w:tcPr>
            <w:tcW w:w="693" w:type="pct"/>
          </w:tcPr>
          <w:p w14:paraId="1051F206" w14:textId="77777777" w:rsidR="006E6ACE" w:rsidRPr="00F46E1D" w:rsidRDefault="006E6ACE" w:rsidP="00FA2DA2">
            <w:pPr>
              <w:snapToGrid w:val="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</w:tcPr>
          <w:p w14:paraId="32BE8CDF" w14:textId="77777777" w:rsidR="006E6ACE" w:rsidRPr="00F46E1D" w:rsidRDefault="006E6ACE" w:rsidP="00FA2DA2">
            <w:pPr>
              <w:snapToGrid w:val="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6E6ACE" w:rsidRPr="00F46E1D" w14:paraId="23CC5DDF" w14:textId="77777777" w:rsidTr="00FA2DA2">
        <w:tc>
          <w:tcPr>
            <w:tcW w:w="257" w:type="pct"/>
          </w:tcPr>
          <w:p w14:paraId="52C9D455" w14:textId="77777777" w:rsidR="006E6ACE" w:rsidRPr="00F46E1D" w:rsidRDefault="006E6ACE" w:rsidP="00FA2DA2">
            <w:pPr>
              <w:jc w:val="center"/>
              <w:rPr>
                <w:b/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9</w:t>
            </w:r>
          </w:p>
        </w:tc>
        <w:tc>
          <w:tcPr>
            <w:tcW w:w="1808" w:type="pct"/>
          </w:tcPr>
          <w:p w14:paraId="23E396D3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  <w:u w:val="single"/>
              </w:rPr>
            </w:pPr>
            <w:r w:rsidRPr="00F46E1D">
              <w:rPr>
                <w:b/>
                <w:sz w:val="18"/>
                <w:szCs w:val="18"/>
              </w:rPr>
              <w:t>Ser SALAMI</w:t>
            </w:r>
          </w:p>
          <w:p w14:paraId="6D1DDD3D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r w:rsidRPr="00751FCE">
              <w:rPr>
                <w:color w:val="000000"/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18"/>
                <w:szCs w:val="18"/>
              </w:rPr>
              <w:t>d</w:t>
            </w:r>
            <w:r w:rsidRPr="00751FCE">
              <w:rPr>
                <w:color w:val="000000"/>
                <w:sz w:val="18"/>
                <w:szCs w:val="18"/>
              </w:rPr>
              <w:t xml:space="preserve"> do SWZ oraz załącznikiem do wzoru umowy będącej załącznikiem nr 4 do </w:t>
            </w:r>
            <w:r w:rsidRPr="00751FCE">
              <w:rPr>
                <w:color w:val="000000"/>
                <w:sz w:val="18"/>
                <w:szCs w:val="18"/>
              </w:rPr>
              <w:lastRenderedPageBreak/>
              <w:t>SWZ</w:t>
            </w:r>
          </w:p>
        </w:tc>
        <w:tc>
          <w:tcPr>
            <w:tcW w:w="430" w:type="pct"/>
            <w:textDirection w:val="btLr"/>
          </w:tcPr>
          <w:p w14:paraId="2DBD5D08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lastRenderedPageBreak/>
              <w:t>15544000-3</w:t>
            </w:r>
          </w:p>
        </w:tc>
        <w:tc>
          <w:tcPr>
            <w:tcW w:w="430" w:type="pct"/>
          </w:tcPr>
          <w:p w14:paraId="54A6B6B9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kg</w:t>
            </w:r>
          </w:p>
        </w:tc>
        <w:tc>
          <w:tcPr>
            <w:tcW w:w="692" w:type="pct"/>
          </w:tcPr>
          <w:p w14:paraId="1ABCC79A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55</w:t>
            </w:r>
          </w:p>
        </w:tc>
        <w:tc>
          <w:tcPr>
            <w:tcW w:w="693" w:type="pct"/>
          </w:tcPr>
          <w:p w14:paraId="5742241A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</w:tcPr>
          <w:p w14:paraId="1F6FEC63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6E6ACE" w:rsidRPr="00F46E1D" w14:paraId="53F9DF32" w14:textId="77777777" w:rsidTr="00FA2DA2">
        <w:tc>
          <w:tcPr>
            <w:tcW w:w="257" w:type="pct"/>
          </w:tcPr>
          <w:p w14:paraId="7239E78F" w14:textId="77777777" w:rsidR="006E6ACE" w:rsidRPr="00F46E1D" w:rsidRDefault="006E6ACE" w:rsidP="00FA2DA2">
            <w:pPr>
              <w:jc w:val="center"/>
              <w:rPr>
                <w:b/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10</w:t>
            </w:r>
          </w:p>
        </w:tc>
        <w:tc>
          <w:tcPr>
            <w:tcW w:w="1808" w:type="pct"/>
          </w:tcPr>
          <w:p w14:paraId="327557F4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  <w:u w:val="single"/>
              </w:rPr>
            </w:pPr>
            <w:r w:rsidRPr="00F46E1D">
              <w:rPr>
                <w:b/>
                <w:sz w:val="18"/>
                <w:szCs w:val="18"/>
              </w:rPr>
              <w:t>Ser twaróg półtłusty</w:t>
            </w:r>
            <w:r w:rsidRPr="00F46E1D">
              <w:rPr>
                <w:b/>
                <w:sz w:val="18"/>
                <w:szCs w:val="18"/>
                <w:u w:val="single"/>
              </w:rPr>
              <w:t xml:space="preserve"> krajanka</w:t>
            </w:r>
          </w:p>
          <w:p w14:paraId="5ABC00FC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r w:rsidRPr="00751FCE">
              <w:rPr>
                <w:color w:val="000000"/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18"/>
                <w:szCs w:val="18"/>
              </w:rPr>
              <w:t>d</w:t>
            </w:r>
            <w:r w:rsidRPr="00751FCE">
              <w:rPr>
                <w:color w:val="000000"/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30" w:type="pct"/>
            <w:textDirection w:val="btLr"/>
          </w:tcPr>
          <w:p w14:paraId="797E991D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15542100-0</w:t>
            </w:r>
          </w:p>
        </w:tc>
        <w:tc>
          <w:tcPr>
            <w:tcW w:w="430" w:type="pct"/>
          </w:tcPr>
          <w:p w14:paraId="08C4D803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kg</w:t>
            </w:r>
          </w:p>
        </w:tc>
        <w:tc>
          <w:tcPr>
            <w:tcW w:w="692" w:type="pct"/>
          </w:tcPr>
          <w:p w14:paraId="029FA2EA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320</w:t>
            </w:r>
          </w:p>
        </w:tc>
        <w:tc>
          <w:tcPr>
            <w:tcW w:w="693" w:type="pct"/>
          </w:tcPr>
          <w:p w14:paraId="4139AAD9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</w:tcPr>
          <w:p w14:paraId="5C5C1762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6E6ACE" w:rsidRPr="00F46E1D" w14:paraId="0F4CCE51" w14:textId="77777777" w:rsidTr="00FA2DA2">
        <w:tc>
          <w:tcPr>
            <w:tcW w:w="257" w:type="pct"/>
          </w:tcPr>
          <w:p w14:paraId="33F45DC7" w14:textId="77777777" w:rsidR="006E6ACE" w:rsidRPr="00F46E1D" w:rsidRDefault="006E6ACE" w:rsidP="00FA2DA2">
            <w:pPr>
              <w:jc w:val="center"/>
              <w:rPr>
                <w:b/>
                <w:bCs/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11</w:t>
            </w:r>
          </w:p>
        </w:tc>
        <w:tc>
          <w:tcPr>
            <w:tcW w:w="1808" w:type="pct"/>
          </w:tcPr>
          <w:p w14:paraId="40BE6240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b/>
                <w:bCs/>
                <w:sz w:val="18"/>
                <w:szCs w:val="18"/>
              </w:rPr>
            </w:pPr>
            <w:r w:rsidRPr="00F46E1D">
              <w:rPr>
                <w:b/>
                <w:bCs/>
                <w:sz w:val="18"/>
                <w:szCs w:val="18"/>
              </w:rPr>
              <w:t>Ser twaróg półtłusty miksowany  wiaderko.</w:t>
            </w:r>
          </w:p>
          <w:p w14:paraId="62CC0B9D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jc w:val="both"/>
              <w:rPr>
                <w:sz w:val="18"/>
                <w:szCs w:val="18"/>
              </w:rPr>
            </w:pPr>
            <w:r w:rsidRPr="00751FCE">
              <w:rPr>
                <w:color w:val="000000"/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18"/>
                <w:szCs w:val="18"/>
              </w:rPr>
              <w:t>d</w:t>
            </w:r>
            <w:r w:rsidRPr="00751FCE">
              <w:rPr>
                <w:color w:val="000000"/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30" w:type="pct"/>
            <w:textDirection w:val="btLr"/>
          </w:tcPr>
          <w:p w14:paraId="48E6621F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15542100-0</w:t>
            </w:r>
            <w:r w:rsidRPr="00F46E1D">
              <w:rPr>
                <w:sz w:val="18"/>
                <w:szCs w:val="18"/>
              </w:rPr>
              <w:br/>
            </w:r>
          </w:p>
        </w:tc>
        <w:tc>
          <w:tcPr>
            <w:tcW w:w="430" w:type="pct"/>
          </w:tcPr>
          <w:p w14:paraId="494F222B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F46E1D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92" w:type="pct"/>
          </w:tcPr>
          <w:p w14:paraId="7BDE9C77" w14:textId="77777777" w:rsidR="006E6ACE" w:rsidRPr="00F46E1D" w:rsidRDefault="006E6ACE" w:rsidP="00FA2DA2">
            <w:pPr>
              <w:snapToGrid w:val="0"/>
              <w:ind w:left="255" w:right="57" w:hanging="142"/>
              <w:jc w:val="both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60</w:t>
            </w:r>
          </w:p>
        </w:tc>
        <w:tc>
          <w:tcPr>
            <w:tcW w:w="693" w:type="pct"/>
          </w:tcPr>
          <w:p w14:paraId="2625810F" w14:textId="77777777" w:rsidR="006E6ACE" w:rsidRPr="00F46E1D" w:rsidRDefault="006E6ACE" w:rsidP="00FA2DA2">
            <w:pPr>
              <w:snapToGrid w:val="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</w:tcPr>
          <w:p w14:paraId="07D4F1CC" w14:textId="77777777" w:rsidR="006E6ACE" w:rsidRPr="00F46E1D" w:rsidRDefault="006E6ACE" w:rsidP="00FA2DA2">
            <w:pPr>
              <w:snapToGrid w:val="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6E6ACE" w:rsidRPr="00F46E1D" w14:paraId="2AABB0D2" w14:textId="77777777" w:rsidTr="00FA2DA2">
        <w:tc>
          <w:tcPr>
            <w:tcW w:w="257" w:type="pct"/>
          </w:tcPr>
          <w:p w14:paraId="1093BD8A" w14:textId="77777777" w:rsidR="006E6ACE" w:rsidRPr="00F46E1D" w:rsidRDefault="006E6ACE" w:rsidP="00FA2DA2">
            <w:pPr>
              <w:jc w:val="center"/>
              <w:rPr>
                <w:b/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12</w:t>
            </w:r>
          </w:p>
        </w:tc>
        <w:tc>
          <w:tcPr>
            <w:tcW w:w="1808" w:type="pct"/>
          </w:tcPr>
          <w:p w14:paraId="0EDB0EE2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  <w:u w:val="single"/>
              </w:rPr>
            </w:pPr>
            <w:r w:rsidRPr="00F46E1D">
              <w:rPr>
                <w:b/>
                <w:sz w:val="18"/>
                <w:szCs w:val="18"/>
              </w:rPr>
              <w:t>Serek twarogowy puszysty</w:t>
            </w:r>
          </w:p>
          <w:p w14:paraId="04D6ACFA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r w:rsidRPr="00751FCE">
              <w:rPr>
                <w:color w:val="000000"/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18"/>
                <w:szCs w:val="18"/>
              </w:rPr>
              <w:t>d</w:t>
            </w:r>
            <w:r w:rsidRPr="00751FCE">
              <w:rPr>
                <w:color w:val="000000"/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30" w:type="pct"/>
            <w:textDirection w:val="btLr"/>
          </w:tcPr>
          <w:p w14:paraId="3AB6A120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15542100-0</w:t>
            </w:r>
          </w:p>
        </w:tc>
        <w:tc>
          <w:tcPr>
            <w:tcW w:w="430" w:type="pct"/>
          </w:tcPr>
          <w:p w14:paraId="0B502C35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F46E1D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92" w:type="pct"/>
          </w:tcPr>
          <w:p w14:paraId="1DBCB018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162</w:t>
            </w:r>
          </w:p>
        </w:tc>
        <w:tc>
          <w:tcPr>
            <w:tcW w:w="693" w:type="pct"/>
          </w:tcPr>
          <w:p w14:paraId="6ABC3D17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</w:tcPr>
          <w:p w14:paraId="52809A48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6E6ACE" w:rsidRPr="00F46E1D" w14:paraId="428AF7E3" w14:textId="77777777" w:rsidTr="00FA2DA2">
        <w:tc>
          <w:tcPr>
            <w:tcW w:w="257" w:type="pct"/>
          </w:tcPr>
          <w:p w14:paraId="17AB3B03" w14:textId="77777777" w:rsidR="006E6ACE" w:rsidRPr="00F46E1D" w:rsidRDefault="006E6ACE" w:rsidP="00FA2DA2">
            <w:pPr>
              <w:jc w:val="center"/>
              <w:rPr>
                <w:b/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13</w:t>
            </w:r>
          </w:p>
        </w:tc>
        <w:tc>
          <w:tcPr>
            <w:tcW w:w="1808" w:type="pct"/>
          </w:tcPr>
          <w:p w14:paraId="1F03A9F3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  <w:u w:val="single"/>
              </w:rPr>
            </w:pPr>
            <w:r w:rsidRPr="00F46E1D">
              <w:rPr>
                <w:b/>
                <w:sz w:val="18"/>
                <w:szCs w:val="18"/>
              </w:rPr>
              <w:t xml:space="preserve">Ser twarogowy kanapkowy </w:t>
            </w:r>
            <w:r w:rsidRPr="00F46E1D">
              <w:rPr>
                <w:b/>
                <w:bCs/>
                <w:color w:val="000000"/>
                <w:sz w:val="18"/>
                <w:szCs w:val="18"/>
              </w:rPr>
              <w:t>w plastrach</w:t>
            </w:r>
          </w:p>
          <w:p w14:paraId="6A9B8A2B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r w:rsidRPr="00751FCE">
              <w:rPr>
                <w:color w:val="000000"/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18"/>
                <w:szCs w:val="18"/>
              </w:rPr>
              <w:t>d</w:t>
            </w:r>
            <w:r w:rsidRPr="00751FCE">
              <w:rPr>
                <w:color w:val="000000"/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30" w:type="pct"/>
            <w:textDirection w:val="btLr"/>
          </w:tcPr>
          <w:p w14:paraId="6C108AFB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15542100-0</w:t>
            </w:r>
          </w:p>
        </w:tc>
        <w:tc>
          <w:tcPr>
            <w:tcW w:w="430" w:type="pct"/>
          </w:tcPr>
          <w:p w14:paraId="51B0A695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kg</w:t>
            </w:r>
          </w:p>
        </w:tc>
        <w:tc>
          <w:tcPr>
            <w:tcW w:w="692" w:type="pct"/>
          </w:tcPr>
          <w:p w14:paraId="00F39573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84</w:t>
            </w:r>
          </w:p>
        </w:tc>
        <w:tc>
          <w:tcPr>
            <w:tcW w:w="693" w:type="pct"/>
          </w:tcPr>
          <w:p w14:paraId="1BB8FECC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</w:tcPr>
          <w:p w14:paraId="23139D6C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6E6ACE" w:rsidRPr="00F46E1D" w14:paraId="7FC69E41" w14:textId="77777777" w:rsidTr="00FA2DA2">
        <w:tc>
          <w:tcPr>
            <w:tcW w:w="257" w:type="pct"/>
          </w:tcPr>
          <w:p w14:paraId="685491C5" w14:textId="77777777" w:rsidR="006E6ACE" w:rsidRPr="00F46E1D" w:rsidRDefault="006E6ACE" w:rsidP="00FA2DA2">
            <w:pPr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14</w:t>
            </w:r>
          </w:p>
        </w:tc>
        <w:tc>
          <w:tcPr>
            <w:tcW w:w="1808" w:type="pct"/>
          </w:tcPr>
          <w:p w14:paraId="0F69340C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  <w:u w:val="single"/>
              </w:rPr>
            </w:pPr>
            <w:r w:rsidRPr="00F46E1D">
              <w:rPr>
                <w:b/>
                <w:sz w:val="18"/>
                <w:szCs w:val="18"/>
              </w:rPr>
              <w:t>Jogurt naturalny typ grecki 1 kg</w:t>
            </w:r>
          </w:p>
          <w:p w14:paraId="51FE5F0A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r w:rsidRPr="00751FCE">
              <w:rPr>
                <w:color w:val="000000"/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18"/>
                <w:szCs w:val="18"/>
              </w:rPr>
              <w:t>d</w:t>
            </w:r>
            <w:r w:rsidRPr="00751FCE">
              <w:rPr>
                <w:color w:val="000000"/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30" w:type="pct"/>
            <w:textDirection w:val="btLr"/>
          </w:tcPr>
          <w:p w14:paraId="2690E2B1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15551000-5</w:t>
            </w:r>
          </w:p>
        </w:tc>
        <w:tc>
          <w:tcPr>
            <w:tcW w:w="430" w:type="pct"/>
          </w:tcPr>
          <w:p w14:paraId="1F5574E6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kg</w:t>
            </w:r>
          </w:p>
        </w:tc>
        <w:tc>
          <w:tcPr>
            <w:tcW w:w="692" w:type="pct"/>
          </w:tcPr>
          <w:p w14:paraId="2C7251CE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 xml:space="preserve">   219</w:t>
            </w:r>
          </w:p>
        </w:tc>
        <w:tc>
          <w:tcPr>
            <w:tcW w:w="693" w:type="pct"/>
          </w:tcPr>
          <w:p w14:paraId="38B912CB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</w:tcPr>
          <w:p w14:paraId="2F12D01C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6E6ACE" w:rsidRPr="00F46E1D" w14:paraId="69CBCCE1" w14:textId="77777777" w:rsidTr="00FA2DA2">
        <w:tc>
          <w:tcPr>
            <w:tcW w:w="257" w:type="pct"/>
          </w:tcPr>
          <w:p w14:paraId="01B22CE3" w14:textId="77777777" w:rsidR="006E6ACE" w:rsidRPr="00F46E1D" w:rsidRDefault="006E6ACE" w:rsidP="00FA2DA2">
            <w:pPr>
              <w:jc w:val="center"/>
              <w:rPr>
                <w:b/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15</w:t>
            </w:r>
          </w:p>
        </w:tc>
        <w:tc>
          <w:tcPr>
            <w:tcW w:w="1808" w:type="pct"/>
          </w:tcPr>
          <w:p w14:paraId="2B70AAF3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r w:rsidRPr="00F46E1D">
              <w:rPr>
                <w:b/>
                <w:sz w:val="18"/>
                <w:szCs w:val="18"/>
              </w:rPr>
              <w:t xml:space="preserve">Ser mozzarella mini </w:t>
            </w:r>
            <w:r w:rsidRPr="00F46E1D">
              <w:rPr>
                <w:sz w:val="18"/>
                <w:szCs w:val="18"/>
              </w:rPr>
              <w:t>(kulki)</w:t>
            </w:r>
          </w:p>
          <w:p w14:paraId="1C5B05BF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r w:rsidRPr="00751FCE">
              <w:rPr>
                <w:color w:val="000000"/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18"/>
                <w:szCs w:val="18"/>
              </w:rPr>
              <w:t>d</w:t>
            </w:r>
            <w:r w:rsidRPr="00751FCE">
              <w:rPr>
                <w:color w:val="000000"/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30" w:type="pct"/>
            <w:textDirection w:val="btLr"/>
          </w:tcPr>
          <w:p w14:paraId="6AF83638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15542200-1</w:t>
            </w:r>
          </w:p>
        </w:tc>
        <w:tc>
          <w:tcPr>
            <w:tcW w:w="430" w:type="pct"/>
          </w:tcPr>
          <w:p w14:paraId="4F44E746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F46E1D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92" w:type="pct"/>
          </w:tcPr>
          <w:p w14:paraId="216935AF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16</w:t>
            </w:r>
          </w:p>
        </w:tc>
        <w:tc>
          <w:tcPr>
            <w:tcW w:w="693" w:type="pct"/>
          </w:tcPr>
          <w:p w14:paraId="5C3D3877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</w:tcPr>
          <w:p w14:paraId="33AC086B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6E6ACE" w:rsidRPr="00F46E1D" w14:paraId="6003F456" w14:textId="77777777" w:rsidTr="00FA2DA2">
        <w:tc>
          <w:tcPr>
            <w:tcW w:w="257" w:type="pct"/>
          </w:tcPr>
          <w:p w14:paraId="4A7FD60A" w14:textId="77777777" w:rsidR="006E6ACE" w:rsidRPr="00F46E1D" w:rsidRDefault="006E6ACE" w:rsidP="00FA2DA2">
            <w:pPr>
              <w:jc w:val="center"/>
              <w:rPr>
                <w:b/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16</w:t>
            </w:r>
          </w:p>
        </w:tc>
        <w:tc>
          <w:tcPr>
            <w:tcW w:w="1808" w:type="pct"/>
          </w:tcPr>
          <w:p w14:paraId="2543129A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  <w:u w:val="single"/>
              </w:rPr>
            </w:pPr>
            <w:r w:rsidRPr="00F46E1D">
              <w:rPr>
                <w:b/>
                <w:sz w:val="18"/>
                <w:szCs w:val="18"/>
              </w:rPr>
              <w:t xml:space="preserve">  Wyrób śmietanopodobny do ubijania 31% tł. </w:t>
            </w:r>
          </w:p>
          <w:p w14:paraId="192D770A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r w:rsidRPr="00751FCE">
              <w:rPr>
                <w:color w:val="000000"/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18"/>
                <w:szCs w:val="18"/>
              </w:rPr>
              <w:t>d</w:t>
            </w:r>
            <w:r w:rsidRPr="00751FCE">
              <w:rPr>
                <w:color w:val="000000"/>
                <w:sz w:val="18"/>
                <w:szCs w:val="18"/>
              </w:rPr>
              <w:t xml:space="preserve"> do SWZ oraz załącznikiem do wzoru umowy będącej załącznikiem nr 4 do </w:t>
            </w:r>
            <w:proofErr w:type="spellStart"/>
            <w:r w:rsidRPr="00751FCE">
              <w:rPr>
                <w:color w:val="000000"/>
                <w:sz w:val="18"/>
                <w:szCs w:val="18"/>
              </w:rPr>
              <w:t>SWZ</w:t>
            </w:r>
            <w:r w:rsidRPr="00F46E1D">
              <w:rPr>
                <w:sz w:val="18"/>
                <w:szCs w:val="18"/>
                <w:u w:val="single"/>
              </w:rPr>
              <w:t>w</w:t>
            </w:r>
            <w:proofErr w:type="spellEnd"/>
            <w:r w:rsidRPr="00F46E1D">
              <w:rPr>
                <w:sz w:val="18"/>
                <w:szCs w:val="18"/>
                <w:u w:val="single"/>
              </w:rPr>
              <w:t xml:space="preserve"> dniu dostawy minimum 15 dni.</w:t>
            </w:r>
          </w:p>
        </w:tc>
        <w:tc>
          <w:tcPr>
            <w:tcW w:w="430" w:type="pct"/>
            <w:textDirection w:val="btLr"/>
          </w:tcPr>
          <w:p w14:paraId="003C6CFD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pct"/>
          </w:tcPr>
          <w:p w14:paraId="292DDBC9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kg</w:t>
            </w:r>
          </w:p>
        </w:tc>
        <w:tc>
          <w:tcPr>
            <w:tcW w:w="692" w:type="pct"/>
          </w:tcPr>
          <w:p w14:paraId="5F557880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160</w:t>
            </w:r>
          </w:p>
        </w:tc>
        <w:tc>
          <w:tcPr>
            <w:tcW w:w="693" w:type="pct"/>
          </w:tcPr>
          <w:p w14:paraId="6CFC9D7D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</w:tcPr>
          <w:p w14:paraId="3232C031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6E6ACE" w:rsidRPr="00F46E1D" w14:paraId="1A121347" w14:textId="77777777" w:rsidTr="00FA2DA2">
        <w:tc>
          <w:tcPr>
            <w:tcW w:w="257" w:type="pct"/>
          </w:tcPr>
          <w:p w14:paraId="12C16D99" w14:textId="77777777" w:rsidR="006E6ACE" w:rsidRPr="00F46E1D" w:rsidRDefault="006E6ACE" w:rsidP="00FA2DA2">
            <w:pPr>
              <w:jc w:val="center"/>
              <w:rPr>
                <w:b/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17</w:t>
            </w:r>
          </w:p>
        </w:tc>
        <w:tc>
          <w:tcPr>
            <w:tcW w:w="1808" w:type="pct"/>
          </w:tcPr>
          <w:p w14:paraId="21963EB5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  <w:u w:val="single"/>
              </w:rPr>
            </w:pPr>
            <w:r w:rsidRPr="00F46E1D">
              <w:rPr>
                <w:b/>
                <w:sz w:val="18"/>
                <w:szCs w:val="18"/>
              </w:rPr>
              <w:t>Jogurt naturalny typ grecki wiaderko 5kg</w:t>
            </w:r>
          </w:p>
          <w:p w14:paraId="1BF05B1B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r w:rsidRPr="00751FCE">
              <w:rPr>
                <w:color w:val="000000"/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18"/>
                <w:szCs w:val="18"/>
              </w:rPr>
              <w:t>d</w:t>
            </w:r>
            <w:r w:rsidRPr="00751FCE">
              <w:rPr>
                <w:color w:val="000000"/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30" w:type="pct"/>
            <w:textDirection w:val="btLr"/>
          </w:tcPr>
          <w:p w14:paraId="6EE3DADF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15551000-5</w:t>
            </w:r>
          </w:p>
        </w:tc>
        <w:tc>
          <w:tcPr>
            <w:tcW w:w="430" w:type="pct"/>
          </w:tcPr>
          <w:p w14:paraId="36508277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F46E1D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92" w:type="pct"/>
          </w:tcPr>
          <w:p w14:paraId="49A9E6F9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45</w:t>
            </w:r>
          </w:p>
        </w:tc>
        <w:tc>
          <w:tcPr>
            <w:tcW w:w="693" w:type="pct"/>
          </w:tcPr>
          <w:p w14:paraId="160EACD6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</w:tcPr>
          <w:p w14:paraId="4C094111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6E6ACE" w:rsidRPr="00F46E1D" w14:paraId="483360AA" w14:textId="77777777" w:rsidTr="00FA2DA2">
        <w:tc>
          <w:tcPr>
            <w:tcW w:w="257" w:type="pct"/>
          </w:tcPr>
          <w:p w14:paraId="427A4610" w14:textId="77777777" w:rsidR="006E6ACE" w:rsidRPr="00F46E1D" w:rsidRDefault="006E6ACE" w:rsidP="00FA2DA2">
            <w:pPr>
              <w:jc w:val="center"/>
              <w:rPr>
                <w:b/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lastRenderedPageBreak/>
              <w:t>18</w:t>
            </w:r>
          </w:p>
        </w:tc>
        <w:tc>
          <w:tcPr>
            <w:tcW w:w="1808" w:type="pct"/>
          </w:tcPr>
          <w:p w14:paraId="67DEA149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  <w:u w:val="single"/>
              </w:rPr>
            </w:pPr>
            <w:r w:rsidRPr="00F46E1D">
              <w:rPr>
                <w:b/>
                <w:sz w:val="18"/>
                <w:szCs w:val="18"/>
              </w:rPr>
              <w:t>Jogurt naturalny wiaderko 5kg</w:t>
            </w:r>
          </w:p>
          <w:p w14:paraId="62DE66AD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r w:rsidRPr="00751FCE">
              <w:rPr>
                <w:color w:val="000000"/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18"/>
                <w:szCs w:val="18"/>
              </w:rPr>
              <w:t>d</w:t>
            </w:r>
            <w:r w:rsidRPr="00751FCE">
              <w:rPr>
                <w:color w:val="000000"/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30" w:type="pct"/>
            <w:textDirection w:val="btLr"/>
          </w:tcPr>
          <w:p w14:paraId="0915F00A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15551310-1</w:t>
            </w:r>
          </w:p>
        </w:tc>
        <w:tc>
          <w:tcPr>
            <w:tcW w:w="430" w:type="pct"/>
          </w:tcPr>
          <w:p w14:paraId="29A66668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F46E1D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92" w:type="pct"/>
          </w:tcPr>
          <w:p w14:paraId="6FB37527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6</w:t>
            </w:r>
          </w:p>
        </w:tc>
        <w:tc>
          <w:tcPr>
            <w:tcW w:w="693" w:type="pct"/>
          </w:tcPr>
          <w:p w14:paraId="52A23D0C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</w:tcPr>
          <w:p w14:paraId="350CD425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6E6ACE" w:rsidRPr="00F46E1D" w14:paraId="54402278" w14:textId="77777777" w:rsidTr="00FA2DA2">
        <w:tc>
          <w:tcPr>
            <w:tcW w:w="257" w:type="pct"/>
          </w:tcPr>
          <w:p w14:paraId="76102FB3" w14:textId="77777777" w:rsidR="006E6ACE" w:rsidRPr="00F46E1D" w:rsidRDefault="006E6ACE" w:rsidP="00FA2DA2">
            <w:pPr>
              <w:jc w:val="center"/>
              <w:rPr>
                <w:b/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19</w:t>
            </w:r>
          </w:p>
        </w:tc>
        <w:tc>
          <w:tcPr>
            <w:tcW w:w="1808" w:type="pct"/>
          </w:tcPr>
          <w:p w14:paraId="6602CCFA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  <w:u w:val="single"/>
              </w:rPr>
            </w:pPr>
            <w:r w:rsidRPr="00F46E1D">
              <w:rPr>
                <w:b/>
                <w:sz w:val="18"/>
                <w:szCs w:val="18"/>
              </w:rPr>
              <w:t>Jogurt naturalny typ grecki 350g-400g</w:t>
            </w:r>
          </w:p>
          <w:p w14:paraId="147E82D7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r w:rsidRPr="00751FCE">
              <w:rPr>
                <w:color w:val="000000"/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18"/>
                <w:szCs w:val="18"/>
              </w:rPr>
              <w:t>d</w:t>
            </w:r>
            <w:r w:rsidRPr="00751FCE">
              <w:rPr>
                <w:color w:val="000000"/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30" w:type="pct"/>
            <w:textDirection w:val="btLr"/>
          </w:tcPr>
          <w:p w14:paraId="546E3AC9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15551310-1</w:t>
            </w:r>
          </w:p>
        </w:tc>
        <w:tc>
          <w:tcPr>
            <w:tcW w:w="430" w:type="pct"/>
          </w:tcPr>
          <w:p w14:paraId="23D21234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F46E1D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92" w:type="pct"/>
          </w:tcPr>
          <w:p w14:paraId="4D111EEB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719</w:t>
            </w:r>
          </w:p>
        </w:tc>
        <w:tc>
          <w:tcPr>
            <w:tcW w:w="693" w:type="pct"/>
          </w:tcPr>
          <w:p w14:paraId="24DC08E5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</w:tcPr>
          <w:p w14:paraId="284E05C5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6E6ACE" w:rsidRPr="00F46E1D" w14:paraId="66E16641" w14:textId="77777777" w:rsidTr="00FA2DA2">
        <w:tc>
          <w:tcPr>
            <w:tcW w:w="257" w:type="pct"/>
          </w:tcPr>
          <w:p w14:paraId="3B772F82" w14:textId="77777777" w:rsidR="006E6ACE" w:rsidRPr="00F46E1D" w:rsidRDefault="006E6ACE" w:rsidP="00FA2DA2">
            <w:pPr>
              <w:jc w:val="center"/>
              <w:rPr>
                <w:b/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20</w:t>
            </w:r>
          </w:p>
        </w:tc>
        <w:tc>
          <w:tcPr>
            <w:tcW w:w="1808" w:type="pct"/>
          </w:tcPr>
          <w:p w14:paraId="666666DD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  <w:u w:val="single"/>
              </w:rPr>
            </w:pPr>
            <w:r w:rsidRPr="00F46E1D">
              <w:rPr>
                <w:b/>
                <w:sz w:val="18"/>
                <w:szCs w:val="18"/>
              </w:rPr>
              <w:t>Jogurt owocowy</w:t>
            </w:r>
          </w:p>
          <w:p w14:paraId="018527EC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r w:rsidRPr="00751FCE">
              <w:rPr>
                <w:color w:val="000000"/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18"/>
                <w:szCs w:val="18"/>
              </w:rPr>
              <w:t>d</w:t>
            </w:r>
            <w:r w:rsidRPr="00751FCE">
              <w:rPr>
                <w:color w:val="000000"/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30" w:type="pct"/>
            <w:textDirection w:val="btLr"/>
          </w:tcPr>
          <w:p w14:paraId="6C5930F8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15551320-4</w:t>
            </w:r>
          </w:p>
        </w:tc>
        <w:tc>
          <w:tcPr>
            <w:tcW w:w="430" w:type="pct"/>
          </w:tcPr>
          <w:p w14:paraId="34B888B1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F46E1D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92" w:type="pct"/>
          </w:tcPr>
          <w:p w14:paraId="2660B137" w14:textId="77777777" w:rsidR="006E6ACE" w:rsidRPr="00F46E1D" w:rsidRDefault="006E6ACE" w:rsidP="00FA2DA2">
            <w:pPr>
              <w:ind w:right="57"/>
              <w:jc w:val="both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705</w:t>
            </w:r>
          </w:p>
        </w:tc>
        <w:tc>
          <w:tcPr>
            <w:tcW w:w="693" w:type="pct"/>
          </w:tcPr>
          <w:p w14:paraId="667B4652" w14:textId="77777777" w:rsidR="006E6ACE" w:rsidRPr="00F46E1D" w:rsidRDefault="006E6ACE" w:rsidP="00FA2DA2">
            <w:pPr>
              <w:ind w:right="57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</w:tcPr>
          <w:p w14:paraId="2245B299" w14:textId="77777777" w:rsidR="006E6ACE" w:rsidRPr="00F46E1D" w:rsidRDefault="006E6ACE" w:rsidP="00FA2DA2">
            <w:pPr>
              <w:ind w:right="57"/>
              <w:jc w:val="both"/>
              <w:rPr>
                <w:sz w:val="18"/>
                <w:szCs w:val="18"/>
              </w:rPr>
            </w:pPr>
          </w:p>
        </w:tc>
      </w:tr>
      <w:tr w:rsidR="006E6ACE" w:rsidRPr="00F46E1D" w14:paraId="668D23C6" w14:textId="77777777" w:rsidTr="00FA2DA2">
        <w:tc>
          <w:tcPr>
            <w:tcW w:w="257" w:type="pct"/>
          </w:tcPr>
          <w:p w14:paraId="701CC12C" w14:textId="77777777" w:rsidR="006E6ACE" w:rsidRPr="00F46E1D" w:rsidRDefault="006E6ACE" w:rsidP="00FA2DA2">
            <w:pPr>
              <w:rPr>
                <w:b/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21</w:t>
            </w:r>
          </w:p>
        </w:tc>
        <w:tc>
          <w:tcPr>
            <w:tcW w:w="1808" w:type="pct"/>
          </w:tcPr>
          <w:p w14:paraId="1A2BB4F7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  <w:u w:val="single"/>
              </w:rPr>
            </w:pPr>
            <w:r w:rsidRPr="00F46E1D">
              <w:rPr>
                <w:b/>
                <w:sz w:val="18"/>
                <w:szCs w:val="18"/>
              </w:rPr>
              <w:t>Jogurt pitny</w:t>
            </w:r>
          </w:p>
          <w:p w14:paraId="19CA2480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r w:rsidRPr="00751FCE">
              <w:rPr>
                <w:color w:val="000000"/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18"/>
                <w:szCs w:val="18"/>
              </w:rPr>
              <w:t>d</w:t>
            </w:r>
            <w:r w:rsidRPr="00751FCE">
              <w:rPr>
                <w:color w:val="000000"/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30" w:type="pct"/>
            <w:textDirection w:val="btLr"/>
          </w:tcPr>
          <w:p w14:paraId="7AE701E3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15551320-4</w:t>
            </w:r>
          </w:p>
        </w:tc>
        <w:tc>
          <w:tcPr>
            <w:tcW w:w="430" w:type="pct"/>
          </w:tcPr>
          <w:p w14:paraId="0B4054EF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but</w:t>
            </w:r>
          </w:p>
        </w:tc>
        <w:tc>
          <w:tcPr>
            <w:tcW w:w="692" w:type="pct"/>
          </w:tcPr>
          <w:p w14:paraId="3E0704DB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2839</w:t>
            </w:r>
          </w:p>
        </w:tc>
        <w:tc>
          <w:tcPr>
            <w:tcW w:w="693" w:type="pct"/>
          </w:tcPr>
          <w:p w14:paraId="2E520998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</w:tcPr>
          <w:p w14:paraId="1C46E35D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6E6ACE" w:rsidRPr="00F46E1D" w14:paraId="79254FD6" w14:textId="77777777" w:rsidTr="00FA2DA2">
        <w:tc>
          <w:tcPr>
            <w:tcW w:w="257" w:type="pct"/>
          </w:tcPr>
          <w:p w14:paraId="4FA25D96" w14:textId="77777777" w:rsidR="006E6ACE" w:rsidRPr="00F46E1D" w:rsidRDefault="006E6ACE" w:rsidP="00FA2DA2">
            <w:pPr>
              <w:jc w:val="center"/>
              <w:rPr>
                <w:b/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22</w:t>
            </w:r>
          </w:p>
        </w:tc>
        <w:tc>
          <w:tcPr>
            <w:tcW w:w="1808" w:type="pct"/>
          </w:tcPr>
          <w:p w14:paraId="22ED2A98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  <w:u w:val="single"/>
              </w:rPr>
            </w:pPr>
            <w:r w:rsidRPr="00F46E1D">
              <w:rPr>
                <w:b/>
                <w:sz w:val="18"/>
                <w:szCs w:val="18"/>
              </w:rPr>
              <w:t xml:space="preserve">Serek homogenizowany o smaku waniliowym </w:t>
            </w:r>
          </w:p>
          <w:p w14:paraId="7F87E0A8" w14:textId="77777777" w:rsidR="006E6ACE" w:rsidRPr="00F46E1D" w:rsidRDefault="006E6ACE" w:rsidP="003D48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right="57"/>
              <w:jc w:val="both"/>
              <w:rPr>
                <w:sz w:val="18"/>
                <w:szCs w:val="18"/>
              </w:rPr>
            </w:pPr>
            <w:r w:rsidRPr="00751FCE">
              <w:rPr>
                <w:color w:val="000000"/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18"/>
                <w:szCs w:val="18"/>
              </w:rPr>
              <w:t>d</w:t>
            </w:r>
            <w:r w:rsidRPr="00751FCE">
              <w:rPr>
                <w:color w:val="000000"/>
                <w:sz w:val="18"/>
                <w:szCs w:val="18"/>
              </w:rPr>
              <w:t xml:space="preserve"> do SWZ oraz załącznikiem do wzoru umowy będącej załącznikiem nr 4 do SWZ</w:t>
            </w:r>
            <w:r w:rsidRPr="00F46E1D">
              <w:rPr>
                <w:sz w:val="18"/>
                <w:szCs w:val="18"/>
              </w:rPr>
              <w:t xml:space="preserve">, </w:t>
            </w:r>
          </w:p>
          <w:p w14:paraId="1AC28C43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w dniu dostawy minimum 15 dni.</w:t>
            </w:r>
          </w:p>
        </w:tc>
        <w:tc>
          <w:tcPr>
            <w:tcW w:w="430" w:type="pct"/>
            <w:textDirection w:val="btLr"/>
          </w:tcPr>
          <w:p w14:paraId="348BAA4D" w14:textId="77777777" w:rsidR="006E6ACE" w:rsidRPr="00F46E1D" w:rsidRDefault="006E6ACE" w:rsidP="00FA2DA2">
            <w:pPr>
              <w:ind w:left="720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15881000-7</w:t>
            </w:r>
          </w:p>
          <w:p w14:paraId="6D111C25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pct"/>
          </w:tcPr>
          <w:p w14:paraId="44719EEB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F46E1D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92" w:type="pct"/>
          </w:tcPr>
          <w:p w14:paraId="55EA715D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6804</w:t>
            </w:r>
          </w:p>
        </w:tc>
        <w:tc>
          <w:tcPr>
            <w:tcW w:w="693" w:type="pct"/>
          </w:tcPr>
          <w:p w14:paraId="1E0BEE61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</w:tcPr>
          <w:p w14:paraId="4AC4C0CD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6E6ACE" w:rsidRPr="00F46E1D" w14:paraId="3F6156F9" w14:textId="77777777" w:rsidTr="00FA2DA2">
        <w:tc>
          <w:tcPr>
            <w:tcW w:w="257" w:type="pct"/>
          </w:tcPr>
          <w:p w14:paraId="2774BD01" w14:textId="77777777" w:rsidR="006E6ACE" w:rsidRPr="00F46E1D" w:rsidRDefault="006E6ACE" w:rsidP="00FA2DA2">
            <w:pPr>
              <w:jc w:val="center"/>
              <w:rPr>
                <w:b/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23</w:t>
            </w:r>
          </w:p>
        </w:tc>
        <w:tc>
          <w:tcPr>
            <w:tcW w:w="1808" w:type="pct"/>
          </w:tcPr>
          <w:p w14:paraId="4483975F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  <w:u w:val="single"/>
              </w:rPr>
            </w:pPr>
            <w:r w:rsidRPr="00F46E1D">
              <w:rPr>
                <w:b/>
                <w:sz w:val="18"/>
                <w:szCs w:val="18"/>
              </w:rPr>
              <w:t>Masło ekstra 200 g</w:t>
            </w:r>
          </w:p>
          <w:p w14:paraId="0752E059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r w:rsidRPr="00751FCE">
              <w:rPr>
                <w:color w:val="000000"/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18"/>
                <w:szCs w:val="18"/>
              </w:rPr>
              <w:t>d</w:t>
            </w:r>
            <w:r w:rsidRPr="00751FCE">
              <w:rPr>
                <w:color w:val="000000"/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30" w:type="pct"/>
            <w:textDirection w:val="btLr"/>
          </w:tcPr>
          <w:p w14:paraId="117558BA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15530000-2</w:t>
            </w:r>
          </w:p>
        </w:tc>
        <w:tc>
          <w:tcPr>
            <w:tcW w:w="430" w:type="pct"/>
          </w:tcPr>
          <w:p w14:paraId="5DD9995B" w14:textId="77777777" w:rsidR="006E6ACE" w:rsidRPr="00F46E1D" w:rsidRDefault="006E6ACE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F46E1D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92" w:type="pct"/>
          </w:tcPr>
          <w:p w14:paraId="7FDD2454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  <w:r w:rsidRPr="00F46E1D">
              <w:rPr>
                <w:sz w:val="18"/>
                <w:szCs w:val="18"/>
              </w:rPr>
              <w:t>1872</w:t>
            </w:r>
          </w:p>
        </w:tc>
        <w:tc>
          <w:tcPr>
            <w:tcW w:w="693" w:type="pct"/>
          </w:tcPr>
          <w:p w14:paraId="61C79669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</w:tcPr>
          <w:p w14:paraId="40E22990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6E6ACE" w:rsidRPr="00F46E1D" w14:paraId="21634DB5" w14:textId="77777777" w:rsidTr="00FA2DA2">
        <w:tc>
          <w:tcPr>
            <w:tcW w:w="4310" w:type="pct"/>
            <w:gridSpan w:val="6"/>
          </w:tcPr>
          <w:p w14:paraId="14526A3F" w14:textId="77777777" w:rsidR="006E6ACE" w:rsidRPr="00F46E1D" w:rsidRDefault="006E6ACE" w:rsidP="00FA2DA2">
            <w:pPr>
              <w:ind w:left="255" w:right="57" w:hanging="142"/>
              <w:jc w:val="center"/>
              <w:rPr>
                <w:sz w:val="18"/>
                <w:szCs w:val="18"/>
              </w:rPr>
            </w:pPr>
            <w:r w:rsidRPr="000A100A">
              <w:rPr>
                <w:b/>
                <w:bCs/>
                <w:color w:val="000000"/>
                <w:szCs w:val="24"/>
              </w:rPr>
              <w:t>Cena ofertowa (</w:t>
            </w:r>
            <w:r>
              <w:rPr>
                <w:b/>
                <w:bCs/>
                <w:color w:val="000000"/>
                <w:szCs w:val="24"/>
              </w:rPr>
              <w:t>s</w:t>
            </w:r>
            <w:r w:rsidRPr="000A100A">
              <w:rPr>
                <w:b/>
                <w:bCs/>
                <w:color w:val="000000"/>
                <w:szCs w:val="24"/>
              </w:rPr>
              <w:t>uma wartości całkowitych brutto poz. 1-</w:t>
            </w:r>
            <w:r>
              <w:rPr>
                <w:b/>
                <w:bCs/>
                <w:color w:val="000000"/>
                <w:szCs w:val="24"/>
              </w:rPr>
              <w:t>23</w:t>
            </w:r>
            <w:r w:rsidRPr="000A100A">
              <w:rPr>
                <w:b/>
                <w:bCs/>
                <w:color w:val="000000"/>
                <w:szCs w:val="24"/>
              </w:rPr>
              <w:t>)</w:t>
            </w:r>
          </w:p>
        </w:tc>
        <w:tc>
          <w:tcPr>
            <w:tcW w:w="690" w:type="pct"/>
          </w:tcPr>
          <w:p w14:paraId="38C2B9EB" w14:textId="77777777" w:rsidR="006E6ACE" w:rsidRPr="00F46E1D" w:rsidRDefault="006E6ACE" w:rsidP="00FA2DA2">
            <w:pPr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</w:tbl>
    <w:p w14:paraId="79A8CA5A" w14:textId="77777777" w:rsidR="006E6ACE" w:rsidRPr="009A4797" w:rsidRDefault="006E6ACE" w:rsidP="006E6ACE">
      <w:pPr>
        <w:tabs>
          <w:tab w:val="left" w:pos="6855"/>
        </w:tabs>
        <w:rPr>
          <w:rFonts w:cs="Times New Roman"/>
          <w:sz w:val="22"/>
        </w:rPr>
      </w:pPr>
    </w:p>
    <w:p w14:paraId="5B67E856" w14:textId="77777777" w:rsidR="006E6ACE" w:rsidRPr="009A4797" w:rsidRDefault="006E6ACE" w:rsidP="006E6ACE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A4797">
        <w:rPr>
          <w:rFonts w:eastAsia="Calibri" w:cs="Times New Roman"/>
          <w:b/>
          <w:bCs/>
          <w:i/>
          <w:iCs/>
          <w:sz w:val="22"/>
          <w14:ligatures w14:val="none"/>
        </w:rPr>
        <w:t xml:space="preserve">UWAGA: WYKONAWCA zobowiązany jest podać:  ceny brutto za jednostkę miary, wartości </w:t>
      </w:r>
    </w:p>
    <w:p w14:paraId="3C491F02" w14:textId="77777777" w:rsidR="006E6ACE" w:rsidRPr="009A4797" w:rsidRDefault="006E6ACE" w:rsidP="006E6ACE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A4797">
        <w:rPr>
          <w:rFonts w:eastAsia="Calibri" w:cs="Times New Roman"/>
          <w:b/>
          <w:bCs/>
          <w:i/>
          <w:iCs/>
          <w:sz w:val="22"/>
          <w14:ligatures w14:val="none"/>
        </w:rPr>
        <w:t>całkowite brutto oraz  cenę ofertową z dokładnością dwóch miejsc po przecinku</w:t>
      </w:r>
    </w:p>
    <w:p w14:paraId="5C375B8D" w14:textId="77777777" w:rsidR="006E6ACE" w:rsidRPr="009A4797" w:rsidRDefault="006E6ACE" w:rsidP="003D48A6">
      <w:pPr>
        <w:pStyle w:val="Akapitzlist"/>
        <w:numPr>
          <w:ilvl w:val="0"/>
          <w:numId w:val="2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pozostajemy związani ofertą przez okres wskazany w SWZ.</w:t>
      </w:r>
    </w:p>
    <w:p w14:paraId="52C02988" w14:textId="77777777" w:rsidR="006E6ACE" w:rsidRPr="009A4797" w:rsidRDefault="006E6ACE" w:rsidP="003D48A6">
      <w:pPr>
        <w:pStyle w:val="Akapitzlist"/>
        <w:numPr>
          <w:ilvl w:val="0"/>
          <w:numId w:val="2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zapoznaliśmy się z dokumentacją przetargową udostępnioną przez Zamawiającego i nie wnosimy do niej żadnych zastrzeżeń.</w:t>
      </w:r>
    </w:p>
    <w:p w14:paraId="3106232B" w14:textId="77777777" w:rsidR="006E6ACE" w:rsidRPr="009A4797" w:rsidRDefault="006E6ACE" w:rsidP="003D48A6">
      <w:pPr>
        <w:pStyle w:val="Akapitzlist"/>
        <w:numPr>
          <w:ilvl w:val="0"/>
          <w:numId w:val="2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 Oświadczam(y), że w razie wybrania naszej oferty zobowiązujemy się do zawarcia umowy  (zgodnie z przedstawionym wzorem na Zestaw nr </w:t>
      </w:r>
      <w:r>
        <w:rPr>
          <w:rFonts w:eastAsia="Calibri" w:cs="Times New Roman"/>
          <w:b w:val="0"/>
          <w:bCs/>
          <w:sz w:val="22"/>
          <w14:ligatures w14:val="none"/>
        </w:rPr>
        <w:t>4</w:t>
      </w:r>
      <w:r w:rsidRPr="009A4797">
        <w:rPr>
          <w:rFonts w:eastAsia="Calibri" w:cs="Times New Roman"/>
          <w:b w:val="0"/>
          <w:bCs/>
          <w:sz w:val="22"/>
          <w14:ligatures w14:val="none"/>
        </w:rPr>
        <w:t>) na warunkach określonych w SWZ oraz      w miejscu i terminie wskazanym przez Zamawiającego.</w:t>
      </w:r>
    </w:p>
    <w:p w14:paraId="537FFD84" w14:textId="77777777" w:rsidR="006E6ACE" w:rsidRPr="009A4797" w:rsidRDefault="006E6ACE" w:rsidP="003D48A6">
      <w:pPr>
        <w:pStyle w:val="Akapitzlist"/>
        <w:numPr>
          <w:ilvl w:val="0"/>
          <w:numId w:val="2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lastRenderedPageBreak/>
        <w:t xml:space="preserve">Oświadczam(y), że zamówienie będzie zrealizowane w terminie określonym we wzorze umowy stanowiącym załącznik nr 4 do SWZ oraz zgodnie ze wszystkimi wymaganiami Zamawiającego określonymi w Specyfikacji Warunków Zamówienia. </w:t>
      </w:r>
    </w:p>
    <w:p w14:paraId="702D8312" w14:textId="77777777" w:rsidR="006E6ACE" w:rsidRPr="009A4797" w:rsidRDefault="006E6ACE" w:rsidP="003D48A6">
      <w:pPr>
        <w:pStyle w:val="Akapitzlist"/>
        <w:numPr>
          <w:ilvl w:val="0"/>
          <w:numId w:val="2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w cenie naszej oferty zostały uwzględnione wszelkie koszty związane z realizacją przedmiotu zamówienia, w tym koszty transportu, załadunku, rozładunku i wniesienia towaru do pomieszczeń oraz rodzaj i sposób pakowania towaru wraz z należnym podatkiem VAT.</w:t>
      </w:r>
    </w:p>
    <w:p w14:paraId="1D0A4CBE" w14:textId="77777777" w:rsidR="006E6ACE" w:rsidRPr="009A4797" w:rsidRDefault="006E6ACE" w:rsidP="003D48A6">
      <w:pPr>
        <w:pStyle w:val="Akapitzlist"/>
        <w:numPr>
          <w:ilvl w:val="0"/>
          <w:numId w:val="2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Oświadczamy, że zapoznaliśmy się z wymaganiami klasyfikacyjnymi, cechami dyskwalifikującymi, wymaganiami dotyczącymi pakowania zawartymi w Opisie przedmiotu zamówienia stanowiącym załącznik nr 1a do SWZ oraz analogicznie załącznikiem nr 1 do wzoru umowy będącej załącznikiem nr 4 do SWZ i oferowane produkty powyższe wymagania spełniają.</w:t>
      </w:r>
    </w:p>
    <w:p w14:paraId="2F2ECA99" w14:textId="77777777" w:rsidR="006E6ACE" w:rsidRPr="009A4797" w:rsidRDefault="006E6ACE" w:rsidP="003D48A6">
      <w:pPr>
        <w:pStyle w:val="Akapitzlist"/>
        <w:numPr>
          <w:ilvl w:val="0"/>
          <w:numId w:val="2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zamierzamy powierzyć niżej wymienione części zamówienia  podwykonawcom:    (jeżeli dotyczy - wypełnić poniższą tabelę)</w:t>
      </w:r>
    </w:p>
    <w:tbl>
      <w:tblPr>
        <w:tblStyle w:val="Tabela-Siatka"/>
        <w:tblW w:w="9274" w:type="dxa"/>
        <w:tblLook w:val="04A0" w:firstRow="1" w:lastRow="0" w:firstColumn="1" w:lastColumn="0" w:noHBand="0" w:noVBand="1"/>
      </w:tblPr>
      <w:tblGrid>
        <w:gridCol w:w="4637"/>
        <w:gridCol w:w="4637"/>
      </w:tblGrid>
      <w:tr w:rsidR="006E6ACE" w:rsidRPr="009A4797" w14:paraId="6C93EBC6" w14:textId="77777777" w:rsidTr="00FA2DA2">
        <w:trPr>
          <w:trHeight w:val="1138"/>
        </w:trPr>
        <w:tc>
          <w:tcPr>
            <w:tcW w:w="4637" w:type="dxa"/>
          </w:tcPr>
          <w:p w14:paraId="311F248D" w14:textId="77777777" w:rsidR="006E6ACE" w:rsidRPr="009A4797" w:rsidRDefault="006E6ACE" w:rsidP="00FA2DA2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A4797">
              <w:rPr>
                <w:rFonts w:eastAsia="Calibri"/>
                <w:bCs/>
                <w:sz w:val="22"/>
                <w:szCs w:val="22"/>
                <w:lang w:eastAsia="en-US"/>
              </w:rPr>
              <w:t>Część (zakres) zamówienia, która ma być powierzona wykonawcy</w:t>
            </w:r>
          </w:p>
        </w:tc>
        <w:tc>
          <w:tcPr>
            <w:tcW w:w="4637" w:type="dxa"/>
          </w:tcPr>
          <w:p w14:paraId="12CA0E51" w14:textId="77777777" w:rsidR="006E6ACE" w:rsidRPr="009A4797" w:rsidRDefault="006E6ACE" w:rsidP="00FA2DA2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A4797">
              <w:rPr>
                <w:rFonts w:eastAsia="Calibri"/>
                <w:bCs/>
                <w:sz w:val="22"/>
                <w:szCs w:val="22"/>
              </w:rPr>
              <w:t>Podwykonawca (nazwa/firma) jeśli jest znana</w:t>
            </w:r>
          </w:p>
        </w:tc>
      </w:tr>
      <w:tr w:rsidR="006E6ACE" w:rsidRPr="009A4797" w14:paraId="6B1480F1" w14:textId="77777777" w:rsidTr="00FA2DA2">
        <w:trPr>
          <w:trHeight w:val="569"/>
        </w:trPr>
        <w:tc>
          <w:tcPr>
            <w:tcW w:w="4637" w:type="dxa"/>
          </w:tcPr>
          <w:p w14:paraId="01C90D89" w14:textId="77777777" w:rsidR="006E6ACE" w:rsidRPr="009A4797" w:rsidRDefault="006E6ACE" w:rsidP="00FA2DA2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4637" w:type="dxa"/>
          </w:tcPr>
          <w:p w14:paraId="1918E4F6" w14:textId="77777777" w:rsidR="006E6ACE" w:rsidRPr="009A4797" w:rsidRDefault="006E6ACE" w:rsidP="00FA2DA2">
            <w:pPr>
              <w:rPr>
                <w:rFonts w:eastAsia="Calibri"/>
                <w:bCs/>
                <w:sz w:val="22"/>
                <w:szCs w:val="22"/>
              </w:rPr>
            </w:pPr>
          </w:p>
        </w:tc>
      </w:tr>
    </w:tbl>
    <w:p w14:paraId="0CA38AA6" w14:textId="77777777" w:rsidR="006E6ACE" w:rsidRPr="009A4797" w:rsidRDefault="006E6ACE" w:rsidP="006E6ACE">
      <w:pPr>
        <w:rPr>
          <w:rFonts w:eastAsia="Calibri" w:cs="Times New Roman"/>
          <w:bCs/>
          <w:sz w:val="22"/>
          <w14:ligatures w14:val="none"/>
        </w:rPr>
      </w:pPr>
    </w:p>
    <w:p w14:paraId="790AC7C3" w14:textId="77777777" w:rsidR="006E6ACE" w:rsidRPr="009A4797" w:rsidRDefault="006E6ACE" w:rsidP="003D48A6">
      <w:pPr>
        <w:pStyle w:val="Akapitzlist"/>
        <w:numPr>
          <w:ilvl w:val="0"/>
          <w:numId w:val="2"/>
        </w:numPr>
        <w:ind w:left="426"/>
        <w:jc w:val="both"/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podmiot, który reprezentuję(my) to:</w:t>
      </w:r>
      <w:r w:rsidRPr="009A4797">
        <w:rPr>
          <w:rFonts w:eastAsia="Calibri" w:cs="Times New Roman"/>
          <w:sz w:val="22"/>
          <w14:ligatures w14:val="none"/>
        </w:rPr>
        <w:t xml:space="preserve"> </w:t>
      </w:r>
      <w:r w:rsidRPr="009A4797">
        <w:rPr>
          <w:rFonts w:eastAsia="Calibri" w:cs="Times New Roman"/>
          <w:i/>
          <w:iCs/>
          <w:sz w:val="22"/>
          <w14:ligatures w14:val="none"/>
        </w:rPr>
        <w:t>(*należy zaznaczyć odpowiednie pole)</w:t>
      </w:r>
    </w:p>
    <w:p w14:paraId="2D9E6C4B" w14:textId="77777777" w:rsidR="006E6ACE" w:rsidRPr="009A4797" w:rsidRDefault="006E6ACE" w:rsidP="006E6ACE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mikroprzedsiębiorstwo</w:t>
      </w:r>
    </w:p>
    <w:p w14:paraId="31AD34D1" w14:textId="77777777" w:rsidR="006E6ACE" w:rsidRPr="009A4797" w:rsidRDefault="006E6ACE" w:rsidP="006E6ACE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małe przedsiębiorstwo</w:t>
      </w:r>
    </w:p>
    <w:p w14:paraId="5CCFF8E9" w14:textId="77777777" w:rsidR="006E6ACE" w:rsidRPr="009A4797" w:rsidRDefault="006E6ACE" w:rsidP="006E6ACE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średnie przedsiębiorstwo</w:t>
      </w:r>
    </w:p>
    <w:p w14:paraId="318CEB52" w14:textId="77777777" w:rsidR="006E6ACE" w:rsidRPr="009A4797" w:rsidRDefault="006E6ACE" w:rsidP="006E6ACE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duże przedsiębiorstwo</w:t>
      </w:r>
    </w:p>
    <w:p w14:paraId="062C791E" w14:textId="77777777" w:rsidR="006E6ACE" w:rsidRPr="009A4797" w:rsidRDefault="006E6ACE" w:rsidP="006E6ACE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jednoosobowa działalność gospodarcza</w:t>
      </w:r>
    </w:p>
    <w:p w14:paraId="732F1C95" w14:textId="77777777" w:rsidR="006E6ACE" w:rsidRPr="009A4797" w:rsidRDefault="006E6ACE" w:rsidP="006E6ACE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osoba fizyczna nieprowadząca działalności gospodarczej</w:t>
      </w:r>
    </w:p>
    <w:p w14:paraId="7168722B" w14:textId="77777777" w:rsidR="006E6ACE" w:rsidRPr="009A4797" w:rsidRDefault="006E6ACE" w:rsidP="006E6ACE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inny rodzaj</w:t>
      </w:r>
    </w:p>
    <w:p w14:paraId="4EF0C725" w14:textId="77777777" w:rsidR="006E6ACE" w:rsidRPr="009A4797" w:rsidRDefault="006E6ACE" w:rsidP="003D48A6">
      <w:pPr>
        <w:pStyle w:val="Akapitzlist"/>
        <w:numPr>
          <w:ilvl w:val="0"/>
          <w:numId w:val="2"/>
        </w:numPr>
        <w:ind w:left="426"/>
        <w:jc w:val="both"/>
        <w:rPr>
          <w:rFonts w:eastAsia="Calibri" w:cs="Times New Roman"/>
          <w:b w:val="0"/>
          <w:bCs/>
          <w:i/>
          <w:i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Niniejszym informuję(my), iż informacje składające się na ofertę, zawarte w osobnym pliku oznaczone pn.: „…………………..” stanowią tajemnicę przedsiębiorstwa w rozumieniu  przepisów ustawy z dnia 16 kwietnia 1993 r. o zwalczaniu nieuczciwej konkurencji i jako takie  nie mogą być ogólnie udostępnione </w:t>
      </w:r>
      <w:r w:rsidRPr="009A4797">
        <w:rPr>
          <w:rFonts w:eastAsia="Calibri" w:cs="Times New Roman"/>
          <w:b w:val="0"/>
          <w:bCs/>
          <w:i/>
          <w:iCs/>
          <w:sz w:val="22"/>
          <w14:ligatures w14:val="none"/>
        </w:rPr>
        <w:t xml:space="preserve">(wypełnić, jeśli dotyczy i przedstawić uzasadnienie, iż  zastrzeżone informacje stanowią tajemnicę przedsiębiorstwa. </w:t>
      </w:r>
      <w:r w:rsidRPr="009A4797">
        <w:rPr>
          <w:rFonts w:eastAsia="Calibri" w:cs="Times New Roman"/>
          <w:i/>
          <w:iCs/>
          <w:sz w:val="22"/>
          <w14:ligatures w14:val="none"/>
        </w:rPr>
        <w:t>Uwaga!</w:t>
      </w:r>
      <w:r w:rsidRPr="009A4797">
        <w:rPr>
          <w:rFonts w:eastAsia="Calibri" w:cs="Times New Roman"/>
          <w:b w:val="0"/>
          <w:bCs/>
          <w:i/>
          <w:iCs/>
          <w:sz w:val="22"/>
          <w14:ligatures w14:val="none"/>
        </w:rPr>
        <w:t xml:space="preserve"> – w przypadku braku  wykazania, że informacje zastrzeżone stanowią tajemnicę przedsiębiorstwa lub  niewystarczającego uzasadnienia, informacje te zostaną uznane za jawne).</w:t>
      </w:r>
    </w:p>
    <w:p w14:paraId="0614A319" w14:textId="77777777" w:rsidR="006E6ACE" w:rsidRPr="009A4797" w:rsidRDefault="006E6ACE" w:rsidP="003D48A6">
      <w:pPr>
        <w:pStyle w:val="Akapitzlist"/>
        <w:numPr>
          <w:ilvl w:val="0"/>
          <w:numId w:val="2"/>
        </w:numPr>
        <w:ind w:left="426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Oświadczamy, że zgodnie z art. 225 ust. 1 ustawy </w:t>
      </w:r>
      <w:proofErr w:type="spellStart"/>
      <w:r w:rsidRPr="009A4797">
        <w:rPr>
          <w:rFonts w:eastAsia="Calibri" w:cs="Times New Roman"/>
          <w:b w:val="0"/>
          <w:bCs/>
          <w:sz w:val="22"/>
          <w14:ligatures w14:val="none"/>
        </w:rPr>
        <w:t>Pzp</w:t>
      </w:r>
      <w:proofErr w:type="spellEnd"/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 wybór naszej oferty*: </w:t>
      </w:r>
    </w:p>
    <w:p w14:paraId="60C1A296" w14:textId="77777777" w:rsidR="006E6ACE" w:rsidRPr="009A4797" w:rsidRDefault="006E6ACE" w:rsidP="006E6ACE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□* nie będzie prowadzić do powstania u Zamawiającego obowiązku podatkowego, zgodnie                      </w:t>
      </w:r>
    </w:p>
    <w:p w14:paraId="7F8750A5" w14:textId="77777777" w:rsidR="006E6ACE" w:rsidRPr="009A4797" w:rsidRDefault="006E6ACE" w:rsidP="006E6ACE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z przepisami o  podatku od towarów i usług, który miałby obowiązek rozliczyć, </w:t>
      </w:r>
    </w:p>
    <w:p w14:paraId="052DC953" w14:textId="77777777" w:rsidR="006E6ACE" w:rsidRPr="009A4797" w:rsidRDefault="006E6ACE" w:rsidP="006E6ACE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□* będzie prowadzić do powstania u Zamawiającego obowiązku podatkowego, zgodnie                             </w:t>
      </w:r>
    </w:p>
    <w:p w14:paraId="48912089" w14:textId="77777777" w:rsidR="006E6ACE" w:rsidRPr="009A4797" w:rsidRDefault="006E6ACE" w:rsidP="006E6ACE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z przepisami o podatku od towarów i usług, który miałby obowiązek rozliczyć –                                   </w:t>
      </w:r>
    </w:p>
    <w:p w14:paraId="029A0822" w14:textId="77777777" w:rsidR="006E6ACE" w:rsidRPr="009A4797" w:rsidRDefault="006E6ACE" w:rsidP="006E6ACE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2973"/>
        <w:gridCol w:w="2266"/>
      </w:tblGrid>
      <w:tr w:rsidR="006E6ACE" w:rsidRPr="009A4797" w14:paraId="12FE0C81" w14:textId="77777777" w:rsidTr="00FA2DA2">
        <w:tc>
          <w:tcPr>
            <w:tcW w:w="704" w:type="dxa"/>
          </w:tcPr>
          <w:p w14:paraId="6A36A417" w14:textId="77777777" w:rsidR="006E6ACE" w:rsidRPr="009A4797" w:rsidRDefault="006E6ACE" w:rsidP="00FA2DA2">
            <w:pPr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  <w:lang w:eastAsia="en-US"/>
              </w:rPr>
              <w:lastRenderedPageBreak/>
              <w:t>L.p.</w:t>
            </w:r>
          </w:p>
        </w:tc>
        <w:tc>
          <w:tcPr>
            <w:tcW w:w="3119" w:type="dxa"/>
          </w:tcPr>
          <w:p w14:paraId="4D41F8D9" w14:textId="77777777" w:rsidR="006E6ACE" w:rsidRPr="009A4797" w:rsidRDefault="006E6ACE" w:rsidP="00FA2DA2">
            <w:pPr>
              <w:jc w:val="center"/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</w:rPr>
              <w:t>Nazwa (rodzaj) towaru lub usługi, których dostawa lub świadczenie będzie prowadzić do powstania u Zamawiającego obowiązku podatkowego</w:t>
            </w:r>
          </w:p>
          <w:p w14:paraId="76F47C4A" w14:textId="77777777" w:rsidR="006E6ACE" w:rsidRPr="009A4797" w:rsidRDefault="006E6ACE" w:rsidP="00FA2DA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1C510C76" w14:textId="77777777" w:rsidR="006E6ACE" w:rsidRPr="009A4797" w:rsidRDefault="006E6ACE" w:rsidP="00FA2DA2">
            <w:pPr>
              <w:jc w:val="center"/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</w:rPr>
              <w:t>Wartość towaru lub usługi, których dostawa lub świadczenie będzie prowadzić do powstania u Zamawiającego obowiązku podatkowego (bez kwoty podatku)</w:t>
            </w:r>
          </w:p>
          <w:p w14:paraId="6C57BBCB" w14:textId="77777777" w:rsidR="006E6ACE" w:rsidRPr="009A4797" w:rsidRDefault="006E6ACE" w:rsidP="00FA2DA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7CCC4C09" w14:textId="77777777" w:rsidR="006E6ACE" w:rsidRPr="009A4797" w:rsidRDefault="006E6ACE" w:rsidP="00FA2DA2">
            <w:pPr>
              <w:jc w:val="center"/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</w:rPr>
              <w:t>Wskazanie stawki podatku VAT (%)</w:t>
            </w:r>
          </w:p>
          <w:p w14:paraId="448DE7AF" w14:textId="77777777" w:rsidR="006E6ACE" w:rsidRPr="009A4797" w:rsidRDefault="006E6ACE" w:rsidP="00FA2DA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6E6ACE" w:rsidRPr="009A4797" w14:paraId="7A7B778C" w14:textId="77777777" w:rsidTr="00FA2DA2">
        <w:tc>
          <w:tcPr>
            <w:tcW w:w="704" w:type="dxa"/>
          </w:tcPr>
          <w:p w14:paraId="373261DE" w14:textId="77777777" w:rsidR="006E6ACE" w:rsidRPr="009A4797" w:rsidRDefault="006E6ACE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22E1538C" w14:textId="77777777" w:rsidR="006E6ACE" w:rsidRPr="009A4797" w:rsidRDefault="006E6ACE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394EE9CB" w14:textId="77777777" w:rsidR="006E6ACE" w:rsidRPr="009A4797" w:rsidRDefault="006E6ACE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236BD29C" w14:textId="77777777" w:rsidR="006E6ACE" w:rsidRPr="009A4797" w:rsidRDefault="006E6ACE" w:rsidP="00FA2DA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6E6ACE" w:rsidRPr="009A4797" w14:paraId="4F87598F" w14:textId="77777777" w:rsidTr="00FA2DA2">
        <w:tc>
          <w:tcPr>
            <w:tcW w:w="704" w:type="dxa"/>
          </w:tcPr>
          <w:p w14:paraId="6DA61DA2" w14:textId="77777777" w:rsidR="006E6ACE" w:rsidRPr="009A4797" w:rsidRDefault="006E6ACE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18CBBFB9" w14:textId="77777777" w:rsidR="006E6ACE" w:rsidRPr="009A4797" w:rsidRDefault="006E6ACE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5B86D706" w14:textId="77777777" w:rsidR="006E6ACE" w:rsidRPr="009A4797" w:rsidRDefault="006E6ACE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5EF3F192" w14:textId="77777777" w:rsidR="006E6ACE" w:rsidRPr="009A4797" w:rsidRDefault="006E6ACE" w:rsidP="00FA2DA2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1683B5E4" w14:textId="77777777" w:rsidR="006E6ACE" w:rsidRPr="009A4797" w:rsidRDefault="006E6ACE" w:rsidP="006E6ACE">
      <w:pPr>
        <w:rPr>
          <w:rFonts w:eastAsia="Calibri" w:cs="Times New Roman"/>
          <w:b/>
          <w:bCs/>
          <w:sz w:val="22"/>
          <w14:ligatures w14:val="none"/>
        </w:rPr>
      </w:pPr>
      <w:r w:rsidRPr="009A4797">
        <w:rPr>
          <w:rFonts w:eastAsia="Calibri" w:cs="Times New Roman"/>
          <w:b/>
          <w:bCs/>
          <w:sz w:val="22"/>
          <w14:ligatures w14:val="none"/>
        </w:rPr>
        <w:t>* zaznaczyć właściwe w przypadku braku zaznaczenia Zamawiający uzna, że wybór oferty nie będzie prowadzić do powstania u Zamawiającego obowiązku podatkowego</w:t>
      </w:r>
    </w:p>
    <w:p w14:paraId="55E5B7BB" w14:textId="77777777" w:rsidR="006E6ACE" w:rsidRPr="009A4797" w:rsidRDefault="006E6ACE" w:rsidP="003D48A6">
      <w:pPr>
        <w:pStyle w:val="Akapitzlist"/>
        <w:numPr>
          <w:ilvl w:val="0"/>
          <w:numId w:val="2"/>
        </w:numPr>
        <w:ind w:left="426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Oświadczamy, że wypełniliśmy obowiązki informacyjne przewidziane w art. 13 lub art. 14  </w:t>
      </w:r>
      <w:r w:rsidRPr="009A4797">
        <w:rPr>
          <w:rFonts w:eastAsia="Calibri" w:cs="Times New Roman"/>
          <w:sz w:val="22"/>
          <w14:ligatures w14:val="none"/>
        </w:rPr>
        <w:t>RODO</w:t>
      </w:r>
      <w:r w:rsidRPr="009A4797">
        <w:rPr>
          <w:rStyle w:val="Odwoanieprzypisudolnego"/>
          <w:rFonts w:eastAsia="Calibri" w:cs="Times New Roman"/>
          <w:sz w:val="22"/>
          <w14:ligatures w14:val="none"/>
        </w:rPr>
        <w:footnoteReference w:id="1"/>
      </w:r>
      <w:r w:rsidRPr="009A4797">
        <w:rPr>
          <w:rFonts w:eastAsia="Calibri" w:cs="Times New Roman"/>
          <w:sz w:val="22"/>
          <w14:ligatures w14:val="none"/>
        </w:rPr>
        <w:t xml:space="preserve"> wobec osób fizycznych, od których dane osobowe bezpośrednio lub pośrednio pozyskaliśmy w celu ubiegania się o udzielenie zamówienia publicznego w niniejszym postępowaniu</w:t>
      </w:r>
      <w:r w:rsidRPr="009A4797">
        <w:rPr>
          <w:rStyle w:val="Odwoanieprzypisudolnego"/>
          <w:rFonts w:eastAsia="Calibri" w:cs="Times New Roman"/>
          <w:sz w:val="22"/>
          <w14:ligatures w14:val="none"/>
        </w:rPr>
        <w:footnoteReference w:id="2"/>
      </w:r>
      <w:r w:rsidRPr="009A4797">
        <w:rPr>
          <w:rFonts w:eastAsia="Calibri" w:cs="Times New Roman"/>
          <w:sz w:val="22"/>
          <w14:ligatures w14:val="none"/>
        </w:rPr>
        <w:t xml:space="preserve"> </w:t>
      </w:r>
    </w:p>
    <w:p w14:paraId="68C65AD8" w14:textId="77777777" w:rsidR="006E6ACE" w:rsidRPr="009A4797" w:rsidRDefault="006E6ACE" w:rsidP="006E6ACE">
      <w:pPr>
        <w:jc w:val="both"/>
        <w:rPr>
          <w:rFonts w:eastAsia="Calibri" w:cs="Times New Roman"/>
          <w:b/>
          <w:bCs/>
          <w:sz w:val="22"/>
          <w14:ligatures w14:val="none"/>
        </w:rPr>
      </w:pPr>
      <w:r w:rsidRPr="009A4797">
        <w:rPr>
          <w:rFonts w:eastAsia="Calibri" w:cs="Times New Roman"/>
          <w:b/>
          <w:bCs/>
          <w:sz w:val="22"/>
          <w14:ligatures w14:val="none"/>
        </w:rPr>
        <w:t>Uwaga! dokument należy sporządzić w formie elektronicznej i podpisać kwalifikowanym podpisem elektronicznym albo w postaci elektronicznej i podpisać podpisem zaufanym lub osobistym, zgodnie z reprezentacją Wykonawcy lub udzielonym pełnomocnictwem. Zamawiający zaleca zapisanie oświadczenia w formacie PDF.</w:t>
      </w:r>
    </w:p>
    <w:p w14:paraId="37284EFB" w14:textId="06AE8A3D" w:rsidR="00744AE5" w:rsidRPr="006E6ACE" w:rsidRDefault="00744AE5" w:rsidP="006E6ACE">
      <w:pPr>
        <w:rPr>
          <w:rFonts w:cs="Times New Roman"/>
          <w:sz w:val="22"/>
        </w:rPr>
      </w:pPr>
    </w:p>
    <w:sectPr w:rsidR="00744AE5" w:rsidRPr="006E6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AEA32" w14:textId="77777777" w:rsidR="003D48A6" w:rsidRDefault="003D48A6" w:rsidP="00180060">
      <w:pPr>
        <w:spacing w:after="0" w:line="240" w:lineRule="auto"/>
      </w:pPr>
      <w:r>
        <w:separator/>
      </w:r>
    </w:p>
  </w:endnote>
  <w:endnote w:type="continuationSeparator" w:id="0">
    <w:p w14:paraId="3214D2A1" w14:textId="77777777" w:rsidR="003D48A6" w:rsidRDefault="003D48A6" w:rsidP="00180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">
    <w:altName w:val="Times New Roman"/>
    <w:charset w:val="00"/>
    <w:family w:val="auto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565D4" w14:textId="77777777" w:rsidR="003D48A6" w:rsidRDefault="003D48A6" w:rsidP="00180060">
      <w:pPr>
        <w:spacing w:after="0" w:line="240" w:lineRule="auto"/>
      </w:pPr>
      <w:r>
        <w:separator/>
      </w:r>
    </w:p>
  </w:footnote>
  <w:footnote w:type="continuationSeparator" w:id="0">
    <w:p w14:paraId="3A4EE75C" w14:textId="77777777" w:rsidR="003D48A6" w:rsidRDefault="003D48A6" w:rsidP="00180060">
      <w:pPr>
        <w:spacing w:after="0" w:line="240" w:lineRule="auto"/>
      </w:pPr>
      <w:r>
        <w:continuationSeparator/>
      </w:r>
    </w:p>
  </w:footnote>
  <w:footnote w:id="1">
    <w:p w14:paraId="10966A3B" w14:textId="77777777" w:rsidR="006E6ACE" w:rsidRPr="006F5AE3" w:rsidRDefault="006E6ACE" w:rsidP="006E6ACE">
      <w:pPr>
        <w:spacing w:after="0"/>
        <w:jc w:val="both"/>
        <w:rPr>
          <w:sz w:val="18"/>
          <w:szCs w:val="18"/>
        </w:rPr>
      </w:pPr>
      <w:r w:rsidRPr="006F5AE3">
        <w:rPr>
          <w:sz w:val="18"/>
          <w:szCs w:val="18"/>
        </w:rPr>
        <w:footnoteRef/>
      </w:r>
      <w:r w:rsidRPr="006F5AE3">
        <w:rPr>
          <w:sz w:val="18"/>
          <w:szCs w:val="18"/>
        </w:rPr>
        <w:t xml:space="preserve">rozporządzenie Parlamentu Europejskiego i Rady (UE) 2016/679 z dnia 27 kwietnia 2016r. w sprawie ochrony osób fizycznych w związku z przetwarzaniem danych osobowych i w sprawie swobodnego przepływu takich danych oraz uchylenia dyrektywy 95/46/WE (ogólne rozporządzenie o ochronie danych) (Dz.U.UE.L.2016.119.1 ze zm. z 04.05.2016). </w:t>
      </w:r>
    </w:p>
  </w:footnote>
  <w:footnote w:id="2">
    <w:p w14:paraId="757601AB" w14:textId="77777777" w:rsidR="006E6ACE" w:rsidRPr="006F5AE3" w:rsidRDefault="006E6ACE" w:rsidP="006E6ACE">
      <w:pPr>
        <w:jc w:val="both"/>
        <w:rPr>
          <w:rFonts w:eastAsia="Calibri" w:cs="Times New Roman"/>
          <w:szCs w:val="24"/>
          <w14:ligatures w14:val="none"/>
        </w:rPr>
      </w:pPr>
      <w:r w:rsidRPr="006F5AE3">
        <w:rPr>
          <w:rStyle w:val="Odwoanieprzypisudolnego"/>
          <w:sz w:val="18"/>
          <w:szCs w:val="18"/>
        </w:rPr>
        <w:footnoteRef/>
      </w:r>
      <w:r w:rsidRPr="006F5AE3">
        <w:rPr>
          <w:sz w:val="18"/>
          <w:szCs w:val="18"/>
        </w:rPr>
        <w:t xml:space="preserve"> </w:t>
      </w:r>
      <w:r w:rsidRPr="006F5AE3">
        <w:rPr>
          <w:rFonts w:eastAsia="Calibri" w:cs="Times New Roman"/>
          <w:sz w:val="18"/>
          <w:szCs w:val="18"/>
          <w14:ligatures w14:val="none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/>
      </w:rPr>
    </w:lvl>
  </w:abstractNum>
  <w:abstractNum w:abstractNumId="9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E"/>
    <w:multiLevelType w:val="singleLevel"/>
    <w:tmpl w:val="0000000E"/>
    <w:name w:val="WW8Num29"/>
    <w:lvl w:ilvl="0">
      <w:start w:val="1"/>
      <w:numFmt w:val="bullet"/>
      <w:lvlText w:val=""/>
      <w:lvlJc w:val="left"/>
      <w:pPr>
        <w:tabs>
          <w:tab w:val="num" w:pos="709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00000016"/>
    <w:multiLevelType w:val="multilevel"/>
    <w:tmpl w:val="2270937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Bitstream Vera Sans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 w:cs="Wingdings"/>
      </w:rPr>
    </w:lvl>
  </w:abstractNum>
  <w:abstractNum w:abstractNumId="20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3" w15:restartNumberingAfterBreak="0">
    <w:nsid w:val="0000001C"/>
    <w:multiLevelType w:val="singleLevel"/>
    <w:tmpl w:val="0000001C"/>
    <w:name w:val="WW8Num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b w:val="0"/>
        <w:bCs/>
        <w:color w:val="000000"/>
        <w:sz w:val="24"/>
        <w:szCs w:val="24"/>
      </w:rPr>
    </w:lvl>
  </w:abstractNum>
  <w:abstractNum w:abstractNumId="24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20"/>
    <w:multiLevelType w:val="singleLevel"/>
    <w:tmpl w:val="00000020"/>
    <w:name w:val="WW8Num3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21"/>
    <w:multiLevelType w:val="multilevel"/>
    <w:tmpl w:val="5BBCD942"/>
    <w:name w:val="WW8Num54"/>
    <w:lvl w:ilvl="0">
      <w:start w:val="2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00000022"/>
    <w:multiLevelType w:val="singleLevel"/>
    <w:tmpl w:val="00000022"/>
    <w:name w:val="WW8Num3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28" w15:restartNumberingAfterBreak="0">
    <w:nsid w:val="00000024"/>
    <w:multiLevelType w:val="singleLevel"/>
    <w:tmpl w:val="0000002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9" w15:restartNumberingAfterBreak="0">
    <w:nsid w:val="00000025"/>
    <w:multiLevelType w:val="singleLevel"/>
    <w:tmpl w:val="00000025"/>
    <w:name w:val="WW8Num3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  <w:sz w:val="18"/>
        <w:szCs w:val="18"/>
      </w:rPr>
    </w:lvl>
  </w:abstractNum>
  <w:abstractNum w:abstractNumId="30" w15:restartNumberingAfterBreak="0">
    <w:nsid w:val="00000026"/>
    <w:multiLevelType w:val="singleLevel"/>
    <w:tmpl w:val="00000026"/>
    <w:name w:val="WW8Num3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2B"/>
    <w:multiLevelType w:val="singleLevel"/>
    <w:tmpl w:val="0000002B"/>
    <w:name w:val="WW8Num4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33" w15:restartNumberingAfterBreak="0">
    <w:nsid w:val="0000002C"/>
    <w:multiLevelType w:val="multilevel"/>
    <w:tmpl w:val="0000002C"/>
    <w:name w:val="WW8Num6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D"/>
    <w:multiLevelType w:val="singleLevel"/>
    <w:tmpl w:val="0000002D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019855E3"/>
    <w:multiLevelType w:val="multilevel"/>
    <w:tmpl w:val="7136A3B4"/>
    <w:styleLink w:val="WW8Num3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1D04760"/>
    <w:multiLevelType w:val="multilevel"/>
    <w:tmpl w:val="C01EB50C"/>
    <w:styleLink w:val="WW8Num2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026F06E5"/>
    <w:multiLevelType w:val="multilevel"/>
    <w:tmpl w:val="7CFA171A"/>
    <w:styleLink w:val="WW8Num3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0830598D"/>
    <w:multiLevelType w:val="multilevel"/>
    <w:tmpl w:val="991A0332"/>
    <w:styleLink w:val="WW8Num22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0DDC6664"/>
    <w:multiLevelType w:val="multilevel"/>
    <w:tmpl w:val="C59446D8"/>
    <w:styleLink w:val="WW8Num4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11CB57F5"/>
    <w:multiLevelType w:val="multilevel"/>
    <w:tmpl w:val="3B545952"/>
    <w:styleLink w:val="WW8Num36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13CD4993"/>
    <w:multiLevelType w:val="multilevel"/>
    <w:tmpl w:val="98242FA6"/>
    <w:styleLink w:val="WW8Num4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163B0B04"/>
    <w:multiLevelType w:val="multilevel"/>
    <w:tmpl w:val="975402F6"/>
    <w:styleLink w:val="WW8Num18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16C95FD6"/>
    <w:multiLevelType w:val="multilevel"/>
    <w:tmpl w:val="DC7C1A90"/>
    <w:styleLink w:val="WW8Num8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17955568"/>
    <w:multiLevelType w:val="multilevel"/>
    <w:tmpl w:val="87F42F6E"/>
    <w:styleLink w:val="WW8Num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18EC59C8"/>
    <w:multiLevelType w:val="multilevel"/>
    <w:tmpl w:val="39061B06"/>
    <w:styleLink w:val="WW8Num3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1CD95581"/>
    <w:multiLevelType w:val="multilevel"/>
    <w:tmpl w:val="20D83E7A"/>
    <w:styleLink w:val="WW8Num7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1D5D2122"/>
    <w:multiLevelType w:val="multilevel"/>
    <w:tmpl w:val="8BACAA6A"/>
    <w:styleLink w:val="WW8Num5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1F356075"/>
    <w:multiLevelType w:val="multilevel"/>
    <w:tmpl w:val="5AE6C01E"/>
    <w:styleLink w:val="WW8Num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214E5B65"/>
    <w:multiLevelType w:val="multilevel"/>
    <w:tmpl w:val="1B669AA6"/>
    <w:styleLink w:val="WW8Num3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24806C5E"/>
    <w:multiLevelType w:val="multilevel"/>
    <w:tmpl w:val="226C0F4E"/>
    <w:styleLink w:val="WW8Num2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24B97FE9"/>
    <w:multiLevelType w:val="multilevel"/>
    <w:tmpl w:val="B16CF95C"/>
    <w:styleLink w:val="WW8Num3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2D1D5CCC"/>
    <w:multiLevelType w:val="multilevel"/>
    <w:tmpl w:val="7606570C"/>
    <w:styleLink w:val="WW8Num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2DDC7E60"/>
    <w:multiLevelType w:val="multilevel"/>
    <w:tmpl w:val="F5487CF0"/>
    <w:styleLink w:val="WW8Num1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2E31427F"/>
    <w:multiLevelType w:val="multilevel"/>
    <w:tmpl w:val="96E67828"/>
    <w:styleLink w:val="WW8Num47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2E385151"/>
    <w:multiLevelType w:val="multilevel"/>
    <w:tmpl w:val="8A44EC10"/>
    <w:styleLink w:val="WW8Num25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31E96CC4"/>
    <w:multiLevelType w:val="multilevel"/>
    <w:tmpl w:val="B548126C"/>
    <w:styleLink w:val="WW8Num7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3446CE4"/>
    <w:multiLevelType w:val="multilevel"/>
    <w:tmpl w:val="80629974"/>
    <w:styleLink w:val="WW8Num3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Symbol"/>
        <w:kern w:val="3"/>
        <w:sz w:val="18"/>
        <w:szCs w:val="18"/>
        <w:lang w:bidi="hi-I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341C632B"/>
    <w:multiLevelType w:val="multilevel"/>
    <w:tmpl w:val="83CE0AD4"/>
    <w:styleLink w:val="WW8Num1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81E2064"/>
    <w:multiLevelType w:val="multilevel"/>
    <w:tmpl w:val="A54CFFE4"/>
    <w:styleLink w:val="WW8Num3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38211526"/>
    <w:multiLevelType w:val="multilevel"/>
    <w:tmpl w:val="13F01D16"/>
    <w:styleLink w:val="WW8Num3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39EC5FE3"/>
    <w:multiLevelType w:val="multilevel"/>
    <w:tmpl w:val="98DE1192"/>
    <w:styleLink w:val="WW8Num40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3F915111"/>
    <w:multiLevelType w:val="multilevel"/>
    <w:tmpl w:val="752EDBDE"/>
    <w:styleLink w:val="WW8Num10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44220AB7"/>
    <w:multiLevelType w:val="multilevel"/>
    <w:tmpl w:val="6F2ED5F6"/>
    <w:styleLink w:val="WW8Num20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48371F0C"/>
    <w:multiLevelType w:val="multilevel"/>
    <w:tmpl w:val="AF26C08C"/>
    <w:styleLink w:val="WW8Num13"/>
    <w:lvl w:ilvl="0">
      <w:numFmt w:val="bullet"/>
      <w:lvlText w:val=""/>
      <w:lvlJc w:val="left"/>
      <w:pPr>
        <w:ind w:left="170" w:hanging="170"/>
      </w:pPr>
      <w:rPr>
        <w:rFonts w:ascii="Symbol" w:hAnsi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484368DA"/>
    <w:multiLevelType w:val="multilevel"/>
    <w:tmpl w:val="699CEC2C"/>
    <w:styleLink w:val="WW8Num6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4BB10843"/>
    <w:multiLevelType w:val="multilevel"/>
    <w:tmpl w:val="53740990"/>
    <w:styleLink w:val="WW8Num2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C563930"/>
    <w:multiLevelType w:val="multilevel"/>
    <w:tmpl w:val="3D6A86C0"/>
    <w:styleLink w:val="WW8Num2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51637E6F"/>
    <w:multiLevelType w:val="multilevel"/>
    <w:tmpl w:val="8C30A942"/>
    <w:styleLink w:val="WW8Num2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53761E71"/>
    <w:multiLevelType w:val="multilevel"/>
    <w:tmpl w:val="F5CC5940"/>
    <w:styleLink w:val="WW8Num23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589D4D35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B771CF2"/>
    <w:multiLevelType w:val="multilevel"/>
    <w:tmpl w:val="2A7678DC"/>
    <w:styleLink w:val="WW8Num4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5BAF0DD1"/>
    <w:multiLevelType w:val="multilevel"/>
    <w:tmpl w:val="61B23E52"/>
    <w:styleLink w:val="WW8Num1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60253C4A"/>
    <w:multiLevelType w:val="multilevel"/>
    <w:tmpl w:val="664C02B4"/>
    <w:styleLink w:val="WW8Num2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6793523C"/>
    <w:multiLevelType w:val="multilevel"/>
    <w:tmpl w:val="060C5DB2"/>
    <w:styleLink w:val="WW8Num4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67C37DB7"/>
    <w:multiLevelType w:val="multilevel"/>
    <w:tmpl w:val="586C967E"/>
    <w:styleLink w:val="WW8Num1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683B6C2F"/>
    <w:multiLevelType w:val="multilevel"/>
    <w:tmpl w:val="484E25BE"/>
    <w:styleLink w:val="WW8Num11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795D48BC"/>
    <w:multiLevelType w:val="multilevel"/>
    <w:tmpl w:val="4F4457A6"/>
    <w:styleLink w:val="WW8Num4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795E5454"/>
    <w:multiLevelType w:val="multilevel"/>
    <w:tmpl w:val="B09025A6"/>
    <w:styleLink w:val="WW8Num4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79B84F68"/>
    <w:multiLevelType w:val="multilevel"/>
    <w:tmpl w:val="1384F3A4"/>
    <w:styleLink w:val="WW8Num2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7C8E28DF"/>
    <w:multiLevelType w:val="multilevel"/>
    <w:tmpl w:val="6324E8AA"/>
    <w:styleLink w:val="WW8Num30"/>
    <w:lvl w:ilvl="0">
      <w:numFmt w:val="bullet"/>
      <w:lvlText w:val=""/>
      <w:lvlJc w:val="left"/>
      <w:pPr>
        <w:ind w:left="170" w:hanging="17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7E1B1629"/>
    <w:multiLevelType w:val="multilevel"/>
    <w:tmpl w:val="C0A635C6"/>
    <w:styleLink w:val="WW8Num1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3"/>
  </w:num>
  <w:num w:numId="2">
    <w:abstractNumId w:val="70"/>
  </w:num>
  <w:num w:numId="3">
    <w:abstractNumId w:val="39"/>
  </w:num>
  <w:num w:numId="4">
    <w:abstractNumId w:val="48"/>
  </w:num>
  <w:num w:numId="5">
    <w:abstractNumId w:val="78"/>
  </w:num>
  <w:num w:numId="6">
    <w:abstractNumId w:val="62"/>
  </w:num>
  <w:num w:numId="7">
    <w:abstractNumId w:val="36"/>
  </w:num>
  <w:num w:numId="8">
    <w:abstractNumId w:val="53"/>
  </w:num>
  <w:num w:numId="9">
    <w:abstractNumId w:val="81"/>
  </w:num>
  <w:num w:numId="10">
    <w:abstractNumId w:val="61"/>
  </w:num>
  <w:num w:numId="11">
    <w:abstractNumId w:val="44"/>
  </w:num>
  <w:num w:numId="12">
    <w:abstractNumId w:val="54"/>
  </w:num>
  <w:num w:numId="13">
    <w:abstractNumId w:val="64"/>
  </w:num>
  <w:num w:numId="14">
    <w:abstractNumId w:val="71"/>
  </w:num>
  <w:num w:numId="15">
    <w:abstractNumId w:val="63"/>
  </w:num>
  <w:num w:numId="16">
    <w:abstractNumId w:val="40"/>
  </w:num>
  <w:num w:numId="17">
    <w:abstractNumId w:val="72"/>
  </w:num>
  <w:num w:numId="18">
    <w:abstractNumId w:val="75"/>
  </w:num>
  <w:num w:numId="19">
    <w:abstractNumId w:val="38"/>
  </w:num>
  <w:num w:numId="20">
    <w:abstractNumId w:val="35"/>
  </w:num>
  <w:num w:numId="21">
    <w:abstractNumId w:val="69"/>
  </w:num>
  <w:num w:numId="22">
    <w:abstractNumId w:val="66"/>
  </w:num>
  <w:num w:numId="23">
    <w:abstractNumId w:val="73"/>
  </w:num>
  <w:num w:numId="24">
    <w:abstractNumId w:val="60"/>
  </w:num>
  <w:num w:numId="25">
    <w:abstractNumId w:val="51"/>
  </w:num>
  <w:num w:numId="26">
    <w:abstractNumId w:val="37"/>
  </w:num>
  <w:num w:numId="27">
    <w:abstractNumId w:val="79"/>
  </w:num>
  <w:num w:numId="28">
    <w:abstractNumId w:val="46"/>
  </w:num>
  <w:num w:numId="29">
    <w:abstractNumId w:val="50"/>
  </w:num>
  <w:num w:numId="30">
    <w:abstractNumId w:val="58"/>
  </w:num>
  <w:num w:numId="31">
    <w:abstractNumId w:val="49"/>
  </w:num>
  <w:num w:numId="32">
    <w:abstractNumId w:val="47"/>
  </w:num>
  <w:num w:numId="33">
    <w:abstractNumId w:val="41"/>
  </w:num>
  <w:num w:numId="34">
    <w:abstractNumId w:val="74"/>
  </w:num>
  <w:num w:numId="35">
    <w:abstractNumId w:val="42"/>
  </w:num>
  <w:num w:numId="36">
    <w:abstractNumId w:val="55"/>
  </w:num>
  <w:num w:numId="37">
    <w:abstractNumId w:val="67"/>
  </w:num>
  <w:num w:numId="38">
    <w:abstractNumId w:val="45"/>
  </w:num>
  <w:num w:numId="39">
    <w:abstractNumId w:val="77"/>
  </w:num>
  <w:num w:numId="40">
    <w:abstractNumId w:val="65"/>
  </w:num>
  <w:num w:numId="41">
    <w:abstractNumId w:val="52"/>
  </w:num>
  <w:num w:numId="42">
    <w:abstractNumId w:val="80"/>
  </w:num>
  <w:num w:numId="43">
    <w:abstractNumId w:val="76"/>
  </w:num>
  <w:num w:numId="44">
    <w:abstractNumId w:val="59"/>
  </w:num>
  <w:num w:numId="45">
    <w:abstractNumId w:val="68"/>
  </w:num>
  <w:num w:numId="46">
    <w:abstractNumId w:val="43"/>
  </w:num>
  <w:num w:numId="47">
    <w:abstractNumId w:val="56"/>
  </w:num>
  <w:num w:numId="48">
    <w:abstractNumId w:val="5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66D"/>
    <w:rsid w:val="00020745"/>
    <w:rsid w:val="0007569D"/>
    <w:rsid w:val="0016076E"/>
    <w:rsid w:val="00180060"/>
    <w:rsid w:val="002A1883"/>
    <w:rsid w:val="003D2A60"/>
    <w:rsid w:val="003D48A6"/>
    <w:rsid w:val="003D7F49"/>
    <w:rsid w:val="00615252"/>
    <w:rsid w:val="006E6ACE"/>
    <w:rsid w:val="00744AE5"/>
    <w:rsid w:val="007B738F"/>
    <w:rsid w:val="008134FE"/>
    <w:rsid w:val="00875E44"/>
    <w:rsid w:val="0098466D"/>
    <w:rsid w:val="00D06B9A"/>
    <w:rsid w:val="00D87BA9"/>
    <w:rsid w:val="00EA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866C4"/>
  <w15:chartTrackingRefBased/>
  <w15:docId w15:val="{4004D09A-8ECA-487A-8D07-D87BE8357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66D"/>
    <w:rPr>
      <w:rFonts w:ascii="Times New Roman" w:hAnsi="Times New Roman"/>
      <w:kern w:val="2"/>
      <w:sz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34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34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34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34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34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34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34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34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34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46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98466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34FE"/>
    <w:rPr>
      <w:rFonts w:ascii="Times New Roman" w:eastAsiaTheme="majorEastAsia" w:hAnsi="Times New Roman" w:cstheme="majorBidi"/>
      <w:i/>
      <w:iCs/>
      <w:color w:val="2F5496" w:themeColor="accent1" w:themeShade="BF"/>
      <w:kern w:val="2"/>
      <w:sz w:val="24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4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34FE"/>
    <w:rPr>
      <w:rFonts w:ascii="Times New Roman" w:eastAsiaTheme="majorEastAsia" w:hAnsi="Times New Roman" w:cstheme="majorBidi"/>
      <w:i/>
      <w:iCs/>
      <w:color w:val="595959" w:themeColor="text1" w:themeTint="A6"/>
      <w:kern w:val="2"/>
      <w:sz w:val="24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34FE"/>
    <w:rPr>
      <w:rFonts w:ascii="Times New Roman" w:eastAsiaTheme="majorEastAsia" w:hAnsi="Times New Roman" w:cstheme="majorBidi"/>
      <w:color w:val="595959" w:themeColor="text1" w:themeTint="A6"/>
      <w:kern w:val="2"/>
      <w:sz w:val="24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34FE"/>
    <w:rPr>
      <w:rFonts w:ascii="Times New Roman" w:eastAsiaTheme="majorEastAsia" w:hAnsi="Times New Roman" w:cstheme="majorBidi"/>
      <w:i/>
      <w:iCs/>
      <w:color w:val="272727" w:themeColor="text1" w:themeTint="D8"/>
      <w:kern w:val="2"/>
      <w:sz w:val="24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34FE"/>
    <w:rPr>
      <w:rFonts w:ascii="Times New Roman" w:eastAsiaTheme="majorEastAsia" w:hAnsi="Times New Roman" w:cstheme="majorBidi"/>
      <w:color w:val="272727" w:themeColor="text1" w:themeTint="D8"/>
      <w:kern w:val="2"/>
      <w:sz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8134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34FE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34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34FE"/>
    <w:rPr>
      <w:rFonts w:ascii="Times New Roman" w:eastAsiaTheme="majorEastAsia" w:hAnsi="Times New Roman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8134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34FE"/>
    <w:rPr>
      <w:rFonts w:ascii="Times New Roman" w:hAnsi="Times New Roman"/>
      <w:i/>
      <w:iCs/>
      <w:color w:val="404040" w:themeColor="text1" w:themeTint="BF"/>
      <w:kern w:val="2"/>
      <w:sz w:val="24"/>
      <w14:ligatures w14:val="standardContextual"/>
    </w:rPr>
  </w:style>
  <w:style w:type="paragraph" w:styleId="Akapitzlist">
    <w:name w:val="List Paragraph"/>
    <w:basedOn w:val="Normalny"/>
    <w:uiPriority w:val="34"/>
    <w:qFormat/>
    <w:rsid w:val="008134FE"/>
    <w:pPr>
      <w:spacing w:before="100" w:beforeAutospacing="1" w:after="100" w:afterAutospacing="1"/>
      <w:ind w:left="720"/>
    </w:pPr>
    <w:rPr>
      <w:b/>
    </w:rPr>
  </w:style>
  <w:style w:type="character" w:styleId="Wyrnienieintensywne">
    <w:name w:val="Intense Emphasis"/>
    <w:basedOn w:val="Domylnaczcionkaakapitu"/>
    <w:uiPriority w:val="21"/>
    <w:qFormat/>
    <w:rsid w:val="008134F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34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34FE"/>
    <w:rPr>
      <w:rFonts w:ascii="Times New Roman" w:hAnsi="Times New Roman"/>
      <w:i/>
      <w:iCs/>
      <w:color w:val="2F5496" w:themeColor="accent1" w:themeShade="BF"/>
      <w:kern w:val="2"/>
      <w:sz w:val="24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8134F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81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34FE"/>
    <w:rPr>
      <w:rFonts w:ascii="Times New Roman" w:hAnsi="Times New Roman"/>
      <w:kern w:val="2"/>
      <w:sz w:val="24"/>
      <w14:ligatures w14:val="standardContextual"/>
    </w:rPr>
  </w:style>
  <w:style w:type="paragraph" w:styleId="Stopka">
    <w:name w:val="footer"/>
    <w:basedOn w:val="Normalny"/>
    <w:link w:val="Stopka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34FE"/>
    <w:rPr>
      <w:rFonts w:ascii="Times New Roman" w:hAnsi="Times New Roman"/>
      <w:kern w:val="2"/>
      <w:sz w:val="24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8134F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34F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8134FE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qFormat/>
    <w:rsid w:val="008134FE"/>
    <w:rPr>
      <w:b/>
      <w:bCs/>
    </w:rPr>
  </w:style>
  <w:style w:type="paragraph" w:styleId="Bezodstpw">
    <w:name w:val="No Spacing"/>
    <w:uiPriority w:val="1"/>
    <w:qFormat/>
    <w:rsid w:val="008134FE"/>
    <w:pPr>
      <w:spacing w:after="0" w:line="240" w:lineRule="auto"/>
    </w:pPr>
    <w:rPr>
      <w:kern w:val="2"/>
    </w:rPr>
  </w:style>
  <w:style w:type="character" w:customStyle="1" w:styleId="WW8Num1z0">
    <w:name w:val="WW8Num1z0"/>
    <w:rsid w:val="008134FE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34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34FE"/>
    <w:rPr>
      <w:rFonts w:ascii="Times New Roman" w:hAnsi="Times New Roman"/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34F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34FE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34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Siatkatabelijasna">
    <w:name w:val="Grid Table Light"/>
    <w:basedOn w:val="Standardowy"/>
    <w:uiPriority w:val="40"/>
    <w:rsid w:val="008134F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8134FE"/>
  </w:style>
  <w:style w:type="paragraph" w:customStyle="1" w:styleId="Heading">
    <w:name w:val="Heading"/>
    <w:basedOn w:val="Standard"/>
    <w:next w:val="Textbody"/>
    <w:rsid w:val="008134F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8134FE"/>
    <w:pPr>
      <w:spacing w:after="120"/>
    </w:pPr>
  </w:style>
  <w:style w:type="paragraph" w:styleId="Lista">
    <w:name w:val="List"/>
    <w:basedOn w:val="Textbody"/>
    <w:rsid w:val="008134FE"/>
  </w:style>
  <w:style w:type="paragraph" w:styleId="Legenda">
    <w:name w:val="caption"/>
    <w:basedOn w:val="Standard"/>
    <w:rsid w:val="008134F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134FE"/>
    <w:pPr>
      <w:suppressLineNumbers/>
    </w:pPr>
  </w:style>
  <w:style w:type="paragraph" w:customStyle="1" w:styleId="TableContents">
    <w:name w:val="Table Contents"/>
    <w:basedOn w:val="Standard"/>
    <w:rsid w:val="008134FE"/>
    <w:pPr>
      <w:suppressLineNumbers/>
    </w:pPr>
  </w:style>
  <w:style w:type="paragraph" w:customStyle="1" w:styleId="TableHeading">
    <w:name w:val="Table Heading"/>
    <w:basedOn w:val="TableContents"/>
    <w:rsid w:val="008134FE"/>
    <w:pPr>
      <w:jc w:val="center"/>
    </w:pPr>
    <w:rPr>
      <w:b/>
      <w:bCs/>
    </w:rPr>
  </w:style>
  <w:style w:type="character" w:customStyle="1" w:styleId="WW8Num1z1">
    <w:name w:val="WW8Num1z1"/>
    <w:rsid w:val="008134FE"/>
  </w:style>
  <w:style w:type="character" w:customStyle="1" w:styleId="WW8Num1z3">
    <w:name w:val="WW8Num1z3"/>
    <w:rsid w:val="008134FE"/>
  </w:style>
  <w:style w:type="character" w:customStyle="1" w:styleId="WW8Num1z4">
    <w:name w:val="WW8Num1z4"/>
    <w:rsid w:val="008134FE"/>
  </w:style>
  <w:style w:type="character" w:customStyle="1" w:styleId="WW8Num1z5">
    <w:name w:val="WW8Num1z5"/>
    <w:rsid w:val="008134FE"/>
  </w:style>
  <w:style w:type="character" w:customStyle="1" w:styleId="WW8Num1z6">
    <w:name w:val="WW8Num1z6"/>
    <w:rsid w:val="008134FE"/>
  </w:style>
  <w:style w:type="character" w:customStyle="1" w:styleId="WW8Num1z7">
    <w:name w:val="WW8Num1z7"/>
    <w:rsid w:val="008134FE"/>
  </w:style>
  <w:style w:type="character" w:customStyle="1" w:styleId="WW8Num1z8">
    <w:name w:val="WW8Num1z8"/>
    <w:rsid w:val="008134FE"/>
  </w:style>
  <w:style w:type="character" w:customStyle="1" w:styleId="WW8Num42z0">
    <w:name w:val="WW8Num42z0"/>
    <w:rsid w:val="008134FE"/>
    <w:rPr>
      <w:rFonts w:ascii="Symbol" w:hAnsi="Symbol" w:cs="Symbol"/>
    </w:rPr>
  </w:style>
  <w:style w:type="character" w:customStyle="1" w:styleId="WW8Num8z0">
    <w:name w:val="WW8Num8z0"/>
    <w:rsid w:val="008134FE"/>
    <w:rPr>
      <w:rFonts w:ascii="Times New Roman" w:hAnsi="Times New Roman" w:cs="Times New Roman"/>
      <w:b w:val="0"/>
      <w:sz w:val="24"/>
      <w:szCs w:val="18"/>
      <w:lang w:eastAsia="pl-PL"/>
    </w:rPr>
  </w:style>
  <w:style w:type="character" w:customStyle="1" w:styleId="WW8Num48z0">
    <w:name w:val="WW8Num48z0"/>
    <w:rsid w:val="008134FE"/>
    <w:rPr>
      <w:rFonts w:ascii="Symbol" w:hAnsi="Symbol" w:cs="Symbol"/>
    </w:rPr>
  </w:style>
  <w:style w:type="character" w:customStyle="1" w:styleId="WW8Num10z0">
    <w:name w:val="WW8Num10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1z0">
    <w:name w:val="WW8Num21z0"/>
    <w:rsid w:val="008134FE"/>
    <w:rPr>
      <w:rFonts w:ascii="Symbol" w:hAnsi="Symbol" w:cs="Symbol"/>
    </w:rPr>
  </w:style>
  <w:style w:type="character" w:customStyle="1" w:styleId="WW8Num17z0">
    <w:name w:val="WW8Num17z0"/>
    <w:rsid w:val="008134FE"/>
    <w:rPr>
      <w:rFonts w:ascii="Symbol" w:hAnsi="Symbol" w:cs="Symbol"/>
    </w:rPr>
  </w:style>
  <w:style w:type="character" w:customStyle="1" w:styleId="WW8Num12z0">
    <w:name w:val="WW8Num12z0"/>
    <w:rsid w:val="008134FE"/>
    <w:rPr>
      <w:rFonts w:ascii="Symbol" w:hAnsi="Symbol" w:cs="Symbol"/>
    </w:rPr>
  </w:style>
  <w:style w:type="character" w:customStyle="1" w:styleId="WW8Num40z0">
    <w:name w:val="WW8Num40z0"/>
    <w:rsid w:val="008134FE"/>
    <w:rPr>
      <w:rFonts w:ascii="Times New Roman" w:eastAsia="Bitstream Vera Sans" w:hAnsi="Times New Roman" w:cs="Times New Roman"/>
      <w:sz w:val="24"/>
      <w:szCs w:val="24"/>
    </w:rPr>
  </w:style>
  <w:style w:type="character" w:customStyle="1" w:styleId="WW8Num4z0">
    <w:name w:val="WW8Num4z0"/>
    <w:rsid w:val="008134FE"/>
    <w:rPr>
      <w:rFonts w:cs="Times New Roman"/>
    </w:rPr>
  </w:style>
  <w:style w:type="character" w:customStyle="1" w:styleId="WW8Num47z0">
    <w:name w:val="WW8Num47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13z0">
    <w:name w:val="WW8Num13z0"/>
    <w:rsid w:val="008134FE"/>
    <w:rPr>
      <w:sz w:val="24"/>
      <w:szCs w:val="24"/>
    </w:rPr>
  </w:style>
  <w:style w:type="character" w:customStyle="1" w:styleId="WW8Num44z0">
    <w:name w:val="WW8Num44z0"/>
    <w:rsid w:val="008134FE"/>
    <w:rPr>
      <w:rFonts w:ascii="Symbol" w:hAnsi="Symbol" w:cs="Symbol"/>
    </w:rPr>
  </w:style>
  <w:style w:type="character" w:customStyle="1" w:styleId="WW8Num20z0">
    <w:name w:val="WW8Num20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6z0">
    <w:name w:val="WW8Num36z0"/>
    <w:rsid w:val="008134FE"/>
    <w:rPr>
      <w:b w:val="0"/>
    </w:rPr>
  </w:style>
  <w:style w:type="character" w:customStyle="1" w:styleId="WW8Num15z0">
    <w:name w:val="WW8Num15z0"/>
    <w:rsid w:val="008134FE"/>
    <w:rPr>
      <w:rFonts w:ascii="Symbol" w:hAnsi="Symbol" w:cs="Symbol"/>
    </w:rPr>
  </w:style>
  <w:style w:type="character" w:customStyle="1" w:styleId="WW8Num14z0">
    <w:name w:val="WW8Num14z0"/>
    <w:rsid w:val="008134FE"/>
    <w:rPr>
      <w:rFonts w:ascii="Symbol" w:hAnsi="Symbol" w:cs="Symbol"/>
    </w:rPr>
  </w:style>
  <w:style w:type="character" w:customStyle="1" w:styleId="WW8Num22z0">
    <w:name w:val="WW8Num22z0"/>
    <w:rsid w:val="008134FE"/>
    <w:rPr>
      <w:rFonts w:ascii="Times New Roman" w:eastAsia="Bitstream Vera Sans" w:hAnsi="Times New Roman" w:cs="Times New Roman"/>
      <w:b w:val="0"/>
      <w:sz w:val="24"/>
      <w:szCs w:val="24"/>
    </w:rPr>
  </w:style>
  <w:style w:type="character" w:customStyle="1" w:styleId="WW8Num32z0">
    <w:name w:val="WW8Num32z0"/>
    <w:rsid w:val="008134FE"/>
    <w:rPr>
      <w:rFonts w:ascii="Symbol" w:hAnsi="Symbol" w:cs="Symbol"/>
    </w:rPr>
  </w:style>
  <w:style w:type="character" w:customStyle="1" w:styleId="WW8Num23z0">
    <w:name w:val="WW8Num23z0"/>
    <w:rsid w:val="008134FE"/>
    <w:rPr>
      <w:rFonts w:ascii="Symbol" w:hAnsi="Symbol" w:cs="Symbol"/>
    </w:rPr>
  </w:style>
  <w:style w:type="character" w:customStyle="1" w:styleId="WW8Num27z0">
    <w:name w:val="WW8Num27z0"/>
    <w:rsid w:val="008134FE"/>
    <w:rPr>
      <w:rFonts w:ascii="Symbol" w:hAnsi="Symbol" w:cs="Symbol"/>
    </w:rPr>
  </w:style>
  <w:style w:type="character" w:customStyle="1" w:styleId="WW8Num26z0">
    <w:name w:val="WW8Num26z0"/>
    <w:rsid w:val="008134FE"/>
    <w:rPr>
      <w:rFonts w:ascii="Symbol" w:hAnsi="Symbol" w:cs="Symbol"/>
    </w:rPr>
  </w:style>
  <w:style w:type="character" w:customStyle="1" w:styleId="WW8Num34z0">
    <w:name w:val="WW8Num34z0"/>
    <w:rsid w:val="008134FE"/>
    <w:rPr>
      <w:rFonts w:ascii="Times New Roman" w:hAnsi="Times New Roman" w:cs="Times New Roman"/>
      <w:sz w:val="18"/>
      <w:szCs w:val="18"/>
      <w:lang w:eastAsia="pl-PL"/>
    </w:rPr>
  </w:style>
  <w:style w:type="character" w:customStyle="1" w:styleId="WW8Num37z0">
    <w:name w:val="WW8Num37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1z0">
    <w:name w:val="WW8Num31z0"/>
    <w:rsid w:val="008134FE"/>
    <w:rPr>
      <w:rFonts w:ascii="Symbol" w:hAnsi="Symbol" w:cs="Symbol"/>
    </w:rPr>
  </w:style>
  <w:style w:type="character" w:customStyle="1" w:styleId="WW8Num2z0">
    <w:name w:val="WW8Num2z0"/>
    <w:rsid w:val="008134FE"/>
    <w:rPr>
      <w:rFonts w:cs="Times New Roman"/>
      <w:b w:val="0"/>
      <w:sz w:val="24"/>
    </w:rPr>
  </w:style>
  <w:style w:type="character" w:customStyle="1" w:styleId="WW8Num7z0">
    <w:name w:val="WW8Num7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4z0">
    <w:name w:val="WW8Num24z0"/>
    <w:rsid w:val="008134FE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rsid w:val="008134FE"/>
    <w:rPr>
      <w:rFonts w:ascii="Symbol" w:hAnsi="Symbol" w:cs="Symbol"/>
    </w:rPr>
  </w:style>
  <w:style w:type="character" w:customStyle="1" w:styleId="WW8Num38z0">
    <w:name w:val="WW8Num38z0"/>
    <w:rsid w:val="008134FE"/>
    <w:rPr>
      <w:rFonts w:ascii="Symbol" w:hAnsi="Symbol" w:cs="Symbol"/>
    </w:rPr>
  </w:style>
  <w:style w:type="character" w:customStyle="1" w:styleId="WW8Num5z0">
    <w:name w:val="WW8Num5z0"/>
    <w:rsid w:val="008134FE"/>
  </w:style>
  <w:style w:type="character" w:customStyle="1" w:styleId="WW8Num41z0">
    <w:name w:val="WW8Num41z0"/>
    <w:rsid w:val="008134FE"/>
    <w:rPr>
      <w:rFonts w:ascii="Symbol" w:hAnsi="Symbol" w:cs="Symbol"/>
    </w:rPr>
  </w:style>
  <w:style w:type="character" w:customStyle="1" w:styleId="WW8Num46z0">
    <w:name w:val="WW8Num46z0"/>
    <w:rsid w:val="008134FE"/>
    <w:rPr>
      <w:rFonts w:ascii="Symbol" w:hAnsi="Symbol" w:cs="Symbol"/>
    </w:rPr>
  </w:style>
  <w:style w:type="character" w:customStyle="1" w:styleId="WW8Num18z0">
    <w:name w:val="WW8Num18z0"/>
    <w:rsid w:val="008134FE"/>
    <w:rPr>
      <w:b w:val="0"/>
      <w:bCs/>
    </w:rPr>
  </w:style>
  <w:style w:type="character" w:customStyle="1" w:styleId="Internetlink">
    <w:name w:val="Internet link"/>
    <w:rsid w:val="008134FE"/>
    <w:rPr>
      <w:color w:val="000080"/>
      <w:u w:val="single"/>
    </w:rPr>
  </w:style>
  <w:style w:type="character" w:customStyle="1" w:styleId="WW8Num25z0">
    <w:name w:val="WW8Num25z0"/>
    <w:rsid w:val="008134FE"/>
    <w:rPr>
      <w:rFonts w:ascii="Times New Roman" w:eastAsia="DejaVu Sans" w:hAnsi="Times New Roman" w:cs="Times New Roman"/>
      <w:b w:val="0"/>
      <w:sz w:val="24"/>
    </w:rPr>
  </w:style>
  <w:style w:type="character" w:customStyle="1" w:styleId="WW8Num29z0">
    <w:name w:val="WW8Num29z0"/>
    <w:rsid w:val="008134FE"/>
    <w:rPr>
      <w:rFonts w:ascii="Symbol" w:hAnsi="Symbol" w:cs="Symbol"/>
    </w:rPr>
  </w:style>
  <w:style w:type="character" w:customStyle="1" w:styleId="WW8Num35z0">
    <w:name w:val="WW8Num35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45z0">
    <w:name w:val="WW8Num45z0"/>
    <w:rsid w:val="008134FE"/>
    <w:rPr>
      <w:rFonts w:ascii="Symbol" w:hAnsi="Symbol" w:cs="Symbol"/>
    </w:rPr>
  </w:style>
  <w:style w:type="character" w:customStyle="1" w:styleId="WW8Num6z0">
    <w:name w:val="WW8Num6z0"/>
    <w:rsid w:val="008134FE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9z0">
    <w:name w:val="WW8Num9z0"/>
    <w:rsid w:val="008134FE"/>
    <w:rPr>
      <w:rFonts w:ascii="Times New Roman" w:eastAsia="DejaVu Sans" w:hAnsi="Times New Roman" w:cs="Times New Roman"/>
      <w:b w:val="0"/>
      <w:bCs/>
    </w:rPr>
  </w:style>
  <w:style w:type="character" w:customStyle="1" w:styleId="WW8Num30z0">
    <w:name w:val="WW8Num30z0"/>
    <w:rsid w:val="008134FE"/>
    <w:rPr>
      <w:i w:val="0"/>
    </w:rPr>
  </w:style>
  <w:style w:type="character" w:customStyle="1" w:styleId="WW8Num11z0">
    <w:name w:val="WW8Num11z0"/>
    <w:rsid w:val="008134FE"/>
  </w:style>
  <w:style w:type="character" w:customStyle="1" w:styleId="WW8Num3z0">
    <w:name w:val="WW8Num3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28z0">
    <w:name w:val="WW8Num28z0"/>
    <w:rsid w:val="008134FE"/>
    <w:rPr>
      <w:rFonts w:ascii="Times New Roman" w:hAnsi="Times New Roman" w:cs="Times New Roman"/>
      <w:b w:val="0"/>
      <w:bCs/>
      <w:color w:val="000000"/>
      <w:sz w:val="24"/>
      <w:szCs w:val="24"/>
      <w:lang w:eastAsia="pl-PL"/>
    </w:rPr>
  </w:style>
  <w:style w:type="numbering" w:customStyle="1" w:styleId="WW8Num42">
    <w:name w:val="WW8Num42"/>
    <w:basedOn w:val="Bezlisty"/>
    <w:rsid w:val="008134FE"/>
    <w:pPr>
      <w:numPr>
        <w:numId w:val="3"/>
      </w:numPr>
    </w:pPr>
  </w:style>
  <w:style w:type="numbering" w:customStyle="1" w:styleId="WW8Num8">
    <w:name w:val="WW8Num8"/>
    <w:basedOn w:val="Bezlisty"/>
    <w:rsid w:val="008134FE"/>
    <w:pPr>
      <w:numPr>
        <w:numId w:val="4"/>
      </w:numPr>
    </w:pPr>
  </w:style>
  <w:style w:type="numbering" w:customStyle="1" w:styleId="WW8Num48">
    <w:name w:val="WW8Num48"/>
    <w:basedOn w:val="Bezlisty"/>
    <w:rsid w:val="008134FE"/>
    <w:pPr>
      <w:numPr>
        <w:numId w:val="5"/>
      </w:numPr>
    </w:pPr>
  </w:style>
  <w:style w:type="numbering" w:customStyle="1" w:styleId="WW8Num10">
    <w:name w:val="WW8Num10"/>
    <w:basedOn w:val="Bezlisty"/>
    <w:rsid w:val="008134FE"/>
    <w:pPr>
      <w:numPr>
        <w:numId w:val="6"/>
      </w:numPr>
    </w:pPr>
  </w:style>
  <w:style w:type="numbering" w:customStyle="1" w:styleId="WW8Num21">
    <w:name w:val="WW8Num21"/>
    <w:basedOn w:val="Bezlisty"/>
    <w:rsid w:val="008134FE"/>
    <w:pPr>
      <w:numPr>
        <w:numId w:val="7"/>
      </w:numPr>
    </w:pPr>
  </w:style>
  <w:style w:type="numbering" w:customStyle="1" w:styleId="WW8Num17">
    <w:name w:val="WW8Num17"/>
    <w:basedOn w:val="Bezlisty"/>
    <w:rsid w:val="008134FE"/>
    <w:pPr>
      <w:numPr>
        <w:numId w:val="8"/>
      </w:numPr>
    </w:pPr>
  </w:style>
  <w:style w:type="numbering" w:customStyle="1" w:styleId="WW8Num12">
    <w:name w:val="WW8Num12"/>
    <w:basedOn w:val="Bezlisty"/>
    <w:rsid w:val="008134FE"/>
    <w:pPr>
      <w:numPr>
        <w:numId w:val="9"/>
      </w:numPr>
    </w:pPr>
  </w:style>
  <w:style w:type="numbering" w:customStyle="1" w:styleId="WW8Num40">
    <w:name w:val="WW8Num40"/>
    <w:basedOn w:val="Bezlisty"/>
    <w:rsid w:val="008134FE"/>
    <w:pPr>
      <w:numPr>
        <w:numId w:val="10"/>
      </w:numPr>
    </w:pPr>
  </w:style>
  <w:style w:type="numbering" w:customStyle="1" w:styleId="WW8Num4">
    <w:name w:val="WW8Num4"/>
    <w:basedOn w:val="Bezlisty"/>
    <w:rsid w:val="008134FE"/>
    <w:pPr>
      <w:numPr>
        <w:numId w:val="11"/>
      </w:numPr>
    </w:pPr>
  </w:style>
  <w:style w:type="numbering" w:customStyle="1" w:styleId="WW8Num47">
    <w:name w:val="WW8Num47"/>
    <w:basedOn w:val="Bezlisty"/>
    <w:rsid w:val="008134FE"/>
    <w:pPr>
      <w:numPr>
        <w:numId w:val="12"/>
      </w:numPr>
    </w:pPr>
  </w:style>
  <w:style w:type="numbering" w:customStyle="1" w:styleId="WW8Num13">
    <w:name w:val="WW8Num13"/>
    <w:basedOn w:val="Bezlisty"/>
    <w:rsid w:val="008134FE"/>
    <w:pPr>
      <w:numPr>
        <w:numId w:val="13"/>
      </w:numPr>
    </w:pPr>
  </w:style>
  <w:style w:type="numbering" w:customStyle="1" w:styleId="WW8Num44">
    <w:name w:val="WW8Num44"/>
    <w:basedOn w:val="Bezlisty"/>
    <w:rsid w:val="008134FE"/>
    <w:pPr>
      <w:numPr>
        <w:numId w:val="14"/>
      </w:numPr>
    </w:pPr>
  </w:style>
  <w:style w:type="numbering" w:customStyle="1" w:styleId="WW8Num20">
    <w:name w:val="WW8Num20"/>
    <w:basedOn w:val="Bezlisty"/>
    <w:rsid w:val="008134FE"/>
    <w:pPr>
      <w:numPr>
        <w:numId w:val="15"/>
      </w:numPr>
    </w:pPr>
  </w:style>
  <w:style w:type="numbering" w:customStyle="1" w:styleId="WW8Num36">
    <w:name w:val="WW8Num36"/>
    <w:basedOn w:val="Bezlisty"/>
    <w:rsid w:val="008134FE"/>
    <w:pPr>
      <w:numPr>
        <w:numId w:val="16"/>
      </w:numPr>
    </w:pPr>
  </w:style>
  <w:style w:type="numbering" w:customStyle="1" w:styleId="WW8Num15">
    <w:name w:val="WW8Num15"/>
    <w:basedOn w:val="Bezlisty"/>
    <w:rsid w:val="008134FE"/>
    <w:pPr>
      <w:numPr>
        <w:numId w:val="17"/>
      </w:numPr>
    </w:pPr>
  </w:style>
  <w:style w:type="numbering" w:customStyle="1" w:styleId="WW8Num14">
    <w:name w:val="WW8Num14"/>
    <w:basedOn w:val="Bezlisty"/>
    <w:rsid w:val="008134FE"/>
    <w:pPr>
      <w:numPr>
        <w:numId w:val="18"/>
      </w:numPr>
    </w:pPr>
  </w:style>
  <w:style w:type="numbering" w:customStyle="1" w:styleId="WW8Num22">
    <w:name w:val="WW8Num22"/>
    <w:basedOn w:val="Bezlisty"/>
    <w:rsid w:val="008134FE"/>
    <w:pPr>
      <w:numPr>
        <w:numId w:val="19"/>
      </w:numPr>
    </w:pPr>
  </w:style>
  <w:style w:type="numbering" w:customStyle="1" w:styleId="WW8Num32">
    <w:name w:val="WW8Num32"/>
    <w:basedOn w:val="Bezlisty"/>
    <w:rsid w:val="008134FE"/>
    <w:pPr>
      <w:numPr>
        <w:numId w:val="20"/>
      </w:numPr>
    </w:pPr>
  </w:style>
  <w:style w:type="numbering" w:customStyle="1" w:styleId="WW8Num23">
    <w:name w:val="WW8Num23"/>
    <w:basedOn w:val="Bezlisty"/>
    <w:rsid w:val="008134FE"/>
    <w:pPr>
      <w:numPr>
        <w:numId w:val="21"/>
      </w:numPr>
    </w:pPr>
  </w:style>
  <w:style w:type="numbering" w:customStyle="1" w:styleId="WW8Num27">
    <w:name w:val="WW8Num27"/>
    <w:basedOn w:val="Bezlisty"/>
    <w:rsid w:val="008134FE"/>
    <w:pPr>
      <w:numPr>
        <w:numId w:val="22"/>
      </w:numPr>
    </w:pPr>
  </w:style>
  <w:style w:type="numbering" w:customStyle="1" w:styleId="WW8Num26">
    <w:name w:val="WW8Num26"/>
    <w:basedOn w:val="Bezlisty"/>
    <w:rsid w:val="008134FE"/>
    <w:pPr>
      <w:numPr>
        <w:numId w:val="23"/>
      </w:numPr>
    </w:pPr>
  </w:style>
  <w:style w:type="numbering" w:customStyle="1" w:styleId="WW8Num34">
    <w:name w:val="WW8Num34"/>
    <w:basedOn w:val="Bezlisty"/>
    <w:rsid w:val="008134FE"/>
    <w:pPr>
      <w:numPr>
        <w:numId w:val="24"/>
      </w:numPr>
    </w:pPr>
  </w:style>
  <w:style w:type="numbering" w:customStyle="1" w:styleId="WW8Num37">
    <w:name w:val="WW8Num37"/>
    <w:basedOn w:val="Bezlisty"/>
    <w:rsid w:val="008134FE"/>
    <w:pPr>
      <w:numPr>
        <w:numId w:val="25"/>
      </w:numPr>
    </w:pPr>
  </w:style>
  <w:style w:type="numbering" w:customStyle="1" w:styleId="WW8Num31">
    <w:name w:val="WW8Num31"/>
    <w:basedOn w:val="Bezlisty"/>
    <w:rsid w:val="008134FE"/>
    <w:pPr>
      <w:numPr>
        <w:numId w:val="26"/>
      </w:numPr>
    </w:pPr>
  </w:style>
  <w:style w:type="numbering" w:customStyle="1" w:styleId="WW8Num2">
    <w:name w:val="WW8Num2"/>
    <w:basedOn w:val="Bezlisty"/>
    <w:rsid w:val="008134FE"/>
    <w:pPr>
      <w:numPr>
        <w:numId w:val="27"/>
      </w:numPr>
    </w:pPr>
  </w:style>
  <w:style w:type="numbering" w:customStyle="1" w:styleId="WW8Num7">
    <w:name w:val="WW8Num7"/>
    <w:basedOn w:val="Bezlisty"/>
    <w:rsid w:val="008134FE"/>
    <w:pPr>
      <w:numPr>
        <w:numId w:val="28"/>
      </w:numPr>
    </w:pPr>
  </w:style>
  <w:style w:type="numbering" w:customStyle="1" w:styleId="WW8Num24">
    <w:name w:val="WW8Num24"/>
    <w:basedOn w:val="Bezlisty"/>
    <w:rsid w:val="008134FE"/>
    <w:pPr>
      <w:numPr>
        <w:numId w:val="29"/>
      </w:numPr>
    </w:pPr>
  </w:style>
  <w:style w:type="numbering" w:customStyle="1" w:styleId="WW8Num19">
    <w:name w:val="WW8Num19"/>
    <w:basedOn w:val="Bezlisty"/>
    <w:rsid w:val="008134FE"/>
    <w:pPr>
      <w:numPr>
        <w:numId w:val="30"/>
      </w:numPr>
    </w:pPr>
  </w:style>
  <w:style w:type="numbering" w:customStyle="1" w:styleId="WW8Num38">
    <w:name w:val="WW8Num38"/>
    <w:basedOn w:val="Bezlisty"/>
    <w:rsid w:val="008134FE"/>
    <w:pPr>
      <w:numPr>
        <w:numId w:val="31"/>
      </w:numPr>
    </w:pPr>
  </w:style>
  <w:style w:type="numbering" w:customStyle="1" w:styleId="WW8Num5">
    <w:name w:val="WW8Num5"/>
    <w:basedOn w:val="Bezlisty"/>
    <w:rsid w:val="008134FE"/>
    <w:pPr>
      <w:numPr>
        <w:numId w:val="32"/>
      </w:numPr>
    </w:pPr>
  </w:style>
  <w:style w:type="numbering" w:customStyle="1" w:styleId="WW8Num41">
    <w:name w:val="WW8Num41"/>
    <w:basedOn w:val="Bezlisty"/>
    <w:rsid w:val="008134FE"/>
    <w:pPr>
      <w:numPr>
        <w:numId w:val="33"/>
      </w:numPr>
    </w:pPr>
  </w:style>
  <w:style w:type="numbering" w:customStyle="1" w:styleId="WW8Num46">
    <w:name w:val="WW8Num46"/>
    <w:basedOn w:val="Bezlisty"/>
    <w:rsid w:val="008134FE"/>
    <w:pPr>
      <w:numPr>
        <w:numId w:val="34"/>
      </w:numPr>
    </w:pPr>
  </w:style>
  <w:style w:type="numbering" w:customStyle="1" w:styleId="WW8Num18">
    <w:name w:val="WW8Num18"/>
    <w:basedOn w:val="Bezlisty"/>
    <w:rsid w:val="008134FE"/>
    <w:pPr>
      <w:numPr>
        <w:numId w:val="35"/>
      </w:numPr>
    </w:pPr>
  </w:style>
  <w:style w:type="numbering" w:customStyle="1" w:styleId="WW8Num25">
    <w:name w:val="WW8Num25"/>
    <w:basedOn w:val="Bezlisty"/>
    <w:rsid w:val="008134FE"/>
    <w:pPr>
      <w:numPr>
        <w:numId w:val="36"/>
      </w:numPr>
    </w:pPr>
  </w:style>
  <w:style w:type="numbering" w:customStyle="1" w:styleId="WW8Num29">
    <w:name w:val="WW8Num29"/>
    <w:basedOn w:val="Bezlisty"/>
    <w:rsid w:val="008134FE"/>
    <w:pPr>
      <w:numPr>
        <w:numId w:val="37"/>
      </w:numPr>
    </w:pPr>
  </w:style>
  <w:style w:type="numbering" w:customStyle="1" w:styleId="WW8Num35">
    <w:name w:val="WW8Num35"/>
    <w:basedOn w:val="Bezlisty"/>
    <w:rsid w:val="008134FE"/>
    <w:pPr>
      <w:numPr>
        <w:numId w:val="38"/>
      </w:numPr>
    </w:pPr>
  </w:style>
  <w:style w:type="numbering" w:customStyle="1" w:styleId="WW8Num45">
    <w:name w:val="WW8Num45"/>
    <w:basedOn w:val="Bezlisty"/>
    <w:rsid w:val="008134FE"/>
    <w:pPr>
      <w:numPr>
        <w:numId w:val="39"/>
      </w:numPr>
    </w:pPr>
  </w:style>
  <w:style w:type="numbering" w:customStyle="1" w:styleId="WW8Num6">
    <w:name w:val="WW8Num6"/>
    <w:basedOn w:val="Bezlisty"/>
    <w:rsid w:val="008134FE"/>
    <w:pPr>
      <w:numPr>
        <w:numId w:val="40"/>
      </w:numPr>
    </w:pPr>
  </w:style>
  <w:style w:type="numbering" w:customStyle="1" w:styleId="WW8Num9">
    <w:name w:val="WW8Num9"/>
    <w:basedOn w:val="Bezlisty"/>
    <w:rsid w:val="008134FE"/>
    <w:pPr>
      <w:numPr>
        <w:numId w:val="41"/>
      </w:numPr>
    </w:pPr>
  </w:style>
  <w:style w:type="numbering" w:customStyle="1" w:styleId="WW8Num30">
    <w:name w:val="WW8Num30"/>
    <w:basedOn w:val="Bezlisty"/>
    <w:rsid w:val="008134FE"/>
    <w:pPr>
      <w:numPr>
        <w:numId w:val="42"/>
      </w:numPr>
    </w:pPr>
  </w:style>
  <w:style w:type="numbering" w:customStyle="1" w:styleId="WW8Num11">
    <w:name w:val="WW8Num11"/>
    <w:basedOn w:val="Bezlisty"/>
    <w:rsid w:val="008134FE"/>
    <w:pPr>
      <w:numPr>
        <w:numId w:val="43"/>
      </w:numPr>
    </w:pPr>
  </w:style>
  <w:style w:type="numbering" w:customStyle="1" w:styleId="WW8Num3">
    <w:name w:val="WW8Num3"/>
    <w:basedOn w:val="Bezlisty"/>
    <w:rsid w:val="008134FE"/>
    <w:pPr>
      <w:numPr>
        <w:numId w:val="44"/>
      </w:numPr>
    </w:pPr>
  </w:style>
  <w:style w:type="numbering" w:customStyle="1" w:styleId="WW8Num28">
    <w:name w:val="WW8Num28"/>
    <w:basedOn w:val="Bezlisty"/>
    <w:rsid w:val="008134FE"/>
    <w:pPr>
      <w:numPr>
        <w:numId w:val="45"/>
      </w:numPr>
    </w:pPr>
  </w:style>
  <w:style w:type="character" w:styleId="Uwydatnienie">
    <w:name w:val="Emphasis"/>
    <w:qFormat/>
    <w:rsid w:val="008134FE"/>
    <w:rPr>
      <w:i/>
      <w:iCs/>
    </w:rPr>
  </w:style>
  <w:style w:type="numbering" w:customStyle="1" w:styleId="WW8Num89">
    <w:name w:val="WW8Num89"/>
    <w:basedOn w:val="Bezlisty"/>
    <w:rsid w:val="008134FE"/>
    <w:pPr>
      <w:numPr>
        <w:numId w:val="46"/>
      </w:numPr>
    </w:pPr>
  </w:style>
  <w:style w:type="numbering" w:customStyle="1" w:styleId="WW8Num74">
    <w:name w:val="WW8Num74"/>
    <w:basedOn w:val="Bezlisty"/>
    <w:rsid w:val="008134FE"/>
    <w:pPr>
      <w:numPr>
        <w:numId w:val="47"/>
      </w:numPr>
    </w:pPr>
  </w:style>
  <w:style w:type="numbering" w:customStyle="1" w:styleId="WW8Num39">
    <w:name w:val="WW8Num39"/>
    <w:basedOn w:val="Bezlisty"/>
    <w:rsid w:val="008134FE"/>
    <w:pPr>
      <w:numPr>
        <w:numId w:val="48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134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4FE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4FE"/>
    <w:rPr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1712</Words>
  <Characters>10273</Characters>
  <Application>Microsoft Office Word</Application>
  <DocSecurity>0</DocSecurity>
  <Lines>85</Lines>
  <Paragraphs>23</Paragraphs>
  <ScaleCrop>false</ScaleCrop>
  <Company/>
  <LinksUpToDate>false</LinksUpToDate>
  <CharactersWithSpaces>11962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Hałabuda Olga</dc:creator>
  <cp:keywords/>
  <dc:description/>
  <cp:lastModifiedBy>Hałabuda Olga</cp:lastModifiedBy>
  <cp:revision>2</cp:revision>
  <dcterms:created xsi:type="dcterms:W3CDTF">2026-02-04T15:12:00Z</dcterms:created>
  <dcterms:modified xsi:type="dcterms:W3CDTF">2026-02-04T15:12:00Z</dcterms:modified>
</cp:coreProperties>
</file>